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B85106" w14:textId="77777777" w:rsidR="00267149" w:rsidRPr="00267149" w:rsidRDefault="00F42647" w:rsidP="00267149">
      <w:pPr>
        <w:suppressAutoHyphens w:val="0"/>
        <w:rPr>
          <w:rFonts w:ascii="Arial" w:hAnsi="Arial" w:cs="Arial"/>
          <w:kern w:val="0"/>
          <w:sz w:val="28"/>
          <w:szCs w:val="20"/>
          <w:lang w:eastAsia="fr-FR"/>
        </w:rPr>
      </w:pPr>
      <w:r w:rsidRPr="00267149">
        <w:rPr>
          <w:rFonts w:ascii="Arial" w:hAnsi="Arial" w:cs="Arial"/>
          <w:noProof/>
          <w:kern w:val="0"/>
          <w:lang w:eastAsia="fr-FR"/>
        </w:rPr>
        <w:drawing>
          <wp:inline distT="0" distB="0" distL="0" distR="0" wp14:anchorId="7407CBD8" wp14:editId="6A242144">
            <wp:extent cx="1908175" cy="54038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8175" cy="540385"/>
                    </a:xfrm>
                    <a:prstGeom prst="rect">
                      <a:avLst/>
                    </a:prstGeom>
                    <a:noFill/>
                    <a:ln>
                      <a:noFill/>
                    </a:ln>
                  </pic:spPr>
                </pic:pic>
              </a:graphicData>
            </a:graphic>
          </wp:inline>
        </w:drawing>
      </w: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267149" w:rsidRPr="00267149" w14:paraId="63547157" w14:textId="77777777" w:rsidTr="00CE6216">
        <w:tc>
          <w:tcPr>
            <w:tcW w:w="3085" w:type="dxa"/>
            <w:tcBorders>
              <w:top w:val="nil"/>
              <w:left w:val="nil"/>
              <w:bottom w:val="nil"/>
              <w:right w:val="nil"/>
            </w:tcBorders>
            <w:shd w:val="clear" w:color="auto" w:fill="FFFFFF"/>
          </w:tcPr>
          <w:p w14:paraId="3C094958" w14:textId="77777777" w:rsidR="00267149" w:rsidRPr="00267149" w:rsidRDefault="00267149" w:rsidP="00267149">
            <w:pPr>
              <w:widowControl w:val="0"/>
              <w:tabs>
                <w:tab w:val="left" w:pos="392"/>
              </w:tabs>
              <w:suppressAutoHyphens w:val="0"/>
              <w:autoSpaceDE w:val="0"/>
              <w:autoSpaceDN w:val="0"/>
              <w:adjustRightInd w:val="0"/>
              <w:ind w:left="108" w:right="103"/>
              <w:rPr>
                <w:rFonts w:ascii="Arial" w:hAnsi="Arial" w:cs="Arial"/>
                <w:kern w:val="0"/>
                <w:lang w:eastAsia="fr-FR"/>
              </w:rPr>
            </w:pPr>
          </w:p>
        </w:tc>
        <w:tc>
          <w:tcPr>
            <w:tcW w:w="3119" w:type="dxa"/>
            <w:tcBorders>
              <w:top w:val="nil"/>
              <w:left w:val="nil"/>
              <w:bottom w:val="nil"/>
              <w:right w:val="nil"/>
            </w:tcBorders>
            <w:shd w:val="clear" w:color="auto" w:fill="FFFFFF"/>
          </w:tcPr>
          <w:p w14:paraId="4B4F799A" w14:textId="77777777" w:rsidR="00267149" w:rsidRPr="00267149" w:rsidRDefault="00267149" w:rsidP="00267149">
            <w:pPr>
              <w:widowControl w:val="0"/>
              <w:suppressAutoHyphens w:val="0"/>
              <w:autoSpaceDE w:val="0"/>
              <w:autoSpaceDN w:val="0"/>
              <w:adjustRightInd w:val="0"/>
              <w:rPr>
                <w:rFonts w:ascii="Arial" w:hAnsi="Arial" w:cs="Arial"/>
                <w:kern w:val="0"/>
                <w:lang w:eastAsia="fr-FR"/>
              </w:rPr>
            </w:pPr>
          </w:p>
        </w:tc>
        <w:tc>
          <w:tcPr>
            <w:tcW w:w="3003" w:type="dxa"/>
            <w:tcBorders>
              <w:top w:val="nil"/>
              <w:left w:val="nil"/>
              <w:bottom w:val="nil"/>
              <w:right w:val="nil"/>
            </w:tcBorders>
            <w:shd w:val="clear" w:color="auto" w:fill="FFFFFF"/>
          </w:tcPr>
          <w:p w14:paraId="42F8F178" w14:textId="77777777" w:rsidR="00267149" w:rsidRPr="00267149" w:rsidRDefault="00267149" w:rsidP="00267149">
            <w:pPr>
              <w:widowControl w:val="0"/>
              <w:suppressAutoHyphens w:val="0"/>
              <w:autoSpaceDE w:val="0"/>
              <w:autoSpaceDN w:val="0"/>
              <w:adjustRightInd w:val="0"/>
              <w:rPr>
                <w:rFonts w:ascii="Arial" w:hAnsi="Arial" w:cs="Arial"/>
                <w:kern w:val="0"/>
                <w:lang w:eastAsia="fr-FR"/>
              </w:rPr>
            </w:pPr>
          </w:p>
        </w:tc>
      </w:tr>
    </w:tbl>
    <w:p w14:paraId="398D1443" w14:textId="77777777" w:rsidR="00267149" w:rsidRPr="00267149" w:rsidRDefault="00267149" w:rsidP="00267149">
      <w:pPr>
        <w:keepLines/>
        <w:widowControl w:val="0"/>
        <w:tabs>
          <w:tab w:val="left" w:pos="392"/>
        </w:tabs>
        <w:suppressAutoHyphens w:val="0"/>
        <w:autoSpaceDE w:val="0"/>
        <w:autoSpaceDN w:val="0"/>
        <w:adjustRightInd w:val="0"/>
        <w:ind w:left="117" w:right="111"/>
        <w:jc w:val="both"/>
        <w:rPr>
          <w:rFonts w:ascii="Arial" w:hAnsi="Arial" w:cs="Arial"/>
          <w:color w:val="000000"/>
          <w:kern w:val="0"/>
          <w:sz w:val="20"/>
          <w:szCs w:val="20"/>
          <w:lang w:eastAsia="fr-FR"/>
        </w:rPr>
      </w:pPr>
    </w:p>
    <w:p w14:paraId="744F1944" w14:textId="77777777" w:rsidR="00F35B9A" w:rsidRPr="00F35B9A" w:rsidRDefault="00F35B9A" w:rsidP="00F35B9A">
      <w:pPr>
        <w:widowControl w:val="0"/>
        <w:suppressAutoHyphens w:val="0"/>
        <w:autoSpaceDE w:val="0"/>
        <w:autoSpaceDN w:val="0"/>
        <w:adjustRightInd w:val="0"/>
        <w:ind w:right="111"/>
        <w:rPr>
          <w:rFonts w:ascii="Arial" w:hAnsi="Arial" w:cs="Arial"/>
          <w:color w:val="000000"/>
          <w:kern w:val="0"/>
          <w:sz w:val="22"/>
          <w:szCs w:val="22"/>
          <w:lang w:eastAsia="fr-FR"/>
        </w:rPr>
      </w:pPr>
    </w:p>
    <w:p w14:paraId="1989381F" w14:textId="77777777" w:rsidR="00F35B9A" w:rsidRPr="00F35B9A" w:rsidRDefault="00F35B9A" w:rsidP="00F35B9A">
      <w:pPr>
        <w:suppressAutoHyphens w:val="0"/>
        <w:jc w:val="center"/>
        <w:rPr>
          <w:rFonts w:ascii="Arial" w:hAnsi="Arial" w:cs="Arial"/>
          <w:b/>
          <w:kern w:val="0"/>
          <w:sz w:val="28"/>
          <w:szCs w:val="28"/>
          <w:lang w:val="fr-CA" w:eastAsia="fr-FR"/>
        </w:rPr>
      </w:pPr>
      <w:r w:rsidRPr="00F35B9A">
        <w:rPr>
          <w:rFonts w:ascii="Arial" w:hAnsi="Arial" w:cs="Arial"/>
          <w:b/>
          <w:kern w:val="0"/>
          <w:sz w:val="28"/>
          <w:szCs w:val="28"/>
          <w:lang w:val="fr-CA" w:eastAsia="fr-FR"/>
        </w:rPr>
        <w:t>CAISSE PRIMAIRE D’ASSURANCE MALADIE DES YVELINES</w:t>
      </w:r>
    </w:p>
    <w:p w14:paraId="403ABED3" w14:textId="77777777" w:rsidR="00F35B9A" w:rsidRPr="00F35B9A" w:rsidRDefault="00F35B9A" w:rsidP="00F35B9A">
      <w:pPr>
        <w:suppressAutoHyphens w:val="0"/>
        <w:jc w:val="center"/>
        <w:rPr>
          <w:rFonts w:ascii="Arial" w:hAnsi="Arial" w:cs="Arial"/>
          <w:b/>
          <w:kern w:val="0"/>
          <w:sz w:val="28"/>
          <w:szCs w:val="28"/>
          <w:lang w:val="fr-CA" w:eastAsia="fr-FR"/>
        </w:rPr>
      </w:pPr>
      <w:r w:rsidRPr="00F35B9A">
        <w:rPr>
          <w:rFonts w:ascii="Arial" w:hAnsi="Arial" w:cs="Arial"/>
          <w:b/>
          <w:kern w:val="0"/>
          <w:sz w:val="28"/>
          <w:szCs w:val="28"/>
          <w:lang w:val="fr-CA" w:eastAsia="fr-FR"/>
        </w:rPr>
        <w:t>DIRECTION LOGISTIQUE ET INFORMATIQUE</w:t>
      </w:r>
    </w:p>
    <w:p w14:paraId="28B77C05" w14:textId="77777777" w:rsidR="00F35B9A" w:rsidRPr="00F35B9A" w:rsidRDefault="00F35B9A" w:rsidP="00F35B9A">
      <w:pPr>
        <w:suppressAutoHyphens w:val="0"/>
        <w:jc w:val="center"/>
        <w:rPr>
          <w:rFonts w:ascii="Arial" w:hAnsi="Arial" w:cs="Arial"/>
          <w:b/>
          <w:kern w:val="0"/>
          <w:sz w:val="28"/>
          <w:szCs w:val="28"/>
          <w:lang w:val="fr-CA" w:eastAsia="fr-FR"/>
        </w:rPr>
      </w:pPr>
      <w:r w:rsidRPr="00F35B9A">
        <w:rPr>
          <w:rFonts w:ascii="Arial" w:hAnsi="Arial" w:cs="Arial"/>
          <w:b/>
          <w:kern w:val="0"/>
          <w:sz w:val="28"/>
          <w:szCs w:val="28"/>
          <w:lang w:val="fr-CA" w:eastAsia="fr-FR"/>
        </w:rPr>
        <w:t>92, AVENUE DE PARIS</w:t>
      </w:r>
    </w:p>
    <w:p w14:paraId="221D9DB7" w14:textId="77777777" w:rsidR="00F35B9A" w:rsidRPr="00F35B9A" w:rsidRDefault="00F35B9A" w:rsidP="00F35B9A">
      <w:pPr>
        <w:suppressAutoHyphens w:val="0"/>
        <w:jc w:val="center"/>
        <w:rPr>
          <w:rFonts w:ascii="Arial" w:hAnsi="Arial" w:cs="Arial"/>
          <w:b/>
          <w:kern w:val="0"/>
          <w:sz w:val="28"/>
          <w:szCs w:val="28"/>
          <w:lang w:val="fr-CA" w:eastAsia="fr-FR"/>
        </w:rPr>
      </w:pPr>
      <w:r w:rsidRPr="00F35B9A">
        <w:rPr>
          <w:rFonts w:ascii="Arial" w:hAnsi="Arial" w:cs="Arial"/>
          <w:b/>
          <w:kern w:val="0"/>
          <w:sz w:val="28"/>
          <w:szCs w:val="28"/>
          <w:lang w:val="fr-CA" w:eastAsia="fr-FR"/>
        </w:rPr>
        <w:t>78000 VERSAILLES</w:t>
      </w:r>
    </w:p>
    <w:p w14:paraId="65383D69" w14:textId="77777777" w:rsidR="00F35B9A" w:rsidRPr="00F35B9A" w:rsidRDefault="00F35B9A" w:rsidP="00F35B9A">
      <w:pPr>
        <w:widowControl w:val="0"/>
        <w:suppressAutoHyphens w:val="0"/>
        <w:autoSpaceDE w:val="0"/>
        <w:autoSpaceDN w:val="0"/>
        <w:adjustRightInd w:val="0"/>
        <w:ind w:right="111"/>
        <w:rPr>
          <w:rFonts w:ascii="Arial" w:hAnsi="Arial" w:cs="Arial"/>
          <w:color w:val="000000"/>
          <w:kern w:val="0"/>
          <w:sz w:val="22"/>
          <w:szCs w:val="22"/>
          <w:lang w:eastAsia="fr-FR"/>
        </w:rPr>
      </w:pPr>
    </w:p>
    <w:p w14:paraId="3998CD5F" w14:textId="77777777" w:rsidR="00F35B9A" w:rsidRPr="00F35B9A" w:rsidRDefault="00F35B9A" w:rsidP="00F35B9A">
      <w:pPr>
        <w:widowControl w:val="0"/>
        <w:suppressAutoHyphens w:val="0"/>
        <w:autoSpaceDE w:val="0"/>
        <w:autoSpaceDN w:val="0"/>
        <w:adjustRightInd w:val="0"/>
        <w:ind w:right="111"/>
        <w:rPr>
          <w:rFonts w:ascii="Arial" w:hAnsi="Arial" w:cs="Arial"/>
          <w:color w:val="000000"/>
          <w:kern w:val="0"/>
          <w:sz w:val="22"/>
          <w:szCs w:val="22"/>
          <w:lang w:eastAsia="fr-FR"/>
        </w:rPr>
      </w:pPr>
    </w:p>
    <w:p w14:paraId="360B8264" w14:textId="77777777" w:rsidR="00F35B9A" w:rsidRPr="00F35B9A" w:rsidRDefault="00F35B9A" w:rsidP="00F35B9A">
      <w:pPr>
        <w:jc w:val="both"/>
        <w:rPr>
          <w:rFonts w:ascii="Arial" w:hAnsi="Arial" w:cs="Arial"/>
          <w:kern w:val="0"/>
          <w:sz w:val="22"/>
          <w:szCs w:val="22"/>
          <w:lang w:val="fr-CA"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35B9A" w:rsidRPr="00F35B9A" w14:paraId="74000269" w14:textId="77777777" w:rsidTr="00252592">
        <w:trPr>
          <w:trHeight w:val="1289"/>
          <w:jc w:val="center"/>
        </w:trPr>
        <w:tc>
          <w:tcPr>
            <w:tcW w:w="9072" w:type="dxa"/>
            <w:shd w:val="clear" w:color="auto" w:fill="auto"/>
          </w:tcPr>
          <w:p w14:paraId="7295F7BD" w14:textId="77777777" w:rsidR="00F35B9A" w:rsidRPr="00F35B9A" w:rsidRDefault="00F35B9A" w:rsidP="00F35B9A">
            <w:pPr>
              <w:jc w:val="both"/>
              <w:rPr>
                <w:rFonts w:ascii="Arial" w:hAnsi="Arial" w:cs="Arial"/>
                <w:b/>
                <w:kern w:val="0"/>
                <w:sz w:val="28"/>
                <w:szCs w:val="28"/>
                <w:lang w:val="fr-CA" w:eastAsia="fr-FR"/>
              </w:rPr>
            </w:pPr>
          </w:p>
          <w:p w14:paraId="11012548" w14:textId="4F02F7FF" w:rsidR="00F35B9A" w:rsidRPr="00F35B9A" w:rsidRDefault="00252592" w:rsidP="00252592">
            <w:pPr>
              <w:jc w:val="center"/>
              <w:rPr>
                <w:rFonts w:ascii="Arial" w:hAnsi="Arial" w:cs="Arial"/>
                <w:b/>
                <w:kern w:val="0"/>
                <w:sz w:val="28"/>
                <w:szCs w:val="28"/>
                <w:lang w:val="fr-CA" w:eastAsia="fr-FR"/>
              </w:rPr>
            </w:pPr>
            <w:r w:rsidRPr="00252592">
              <w:rPr>
                <w:rFonts w:ascii="Arial" w:hAnsi="Arial" w:cs="Arial"/>
                <w:b/>
                <w:kern w:val="0"/>
                <w:sz w:val="28"/>
                <w:szCs w:val="28"/>
                <w:lang w:val="fr-CA" w:eastAsia="fr-FR"/>
              </w:rPr>
              <w:t>SIÈGE DE LA CPAM DES YVELINES : RÉNOVATION DE L’ACCÈS PRINCIPAL VÉHICULES ET PIÉTONS</w:t>
            </w:r>
          </w:p>
        </w:tc>
      </w:tr>
    </w:tbl>
    <w:p w14:paraId="3F696C62" w14:textId="77777777" w:rsidR="00F35B9A" w:rsidRPr="00F35B9A" w:rsidRDefault="00F35B9A" w:rsidP="00F35B9A">
      <w:pPr>
        <w:jc w:val="both"/>
        <w:rPr>
          <w:rFonts w:ascii="Arial" w:hAnsi="Arial" w:cs="Arial"/>
          <w:kern w:val="0"/>
          <w:sz w:val="22"/>
          <w:szCs w:val="22"/>
          <w:lang w:val="fr-CA" w:eastAsia="fr-FR"/>
        </w:rPr>
      </w:pPr>
    </w:p>
    <w:p w14:paraId="4A6FB75B" w14:textId="77777777" w:rsidR="00F35B9A" w:rsidRPr="00F35B9A" w:rsidRDefault="00F35B9A" w:rsidP="00F35B9A">
      <w:pPr>
        <w:suppressAutoHyphens w:val="0"/>
        <w:rPr>
          <w:rFonts w:ascii="Arial" w:hAnsi="Arial" w:cs="Arial"/>
          <w:kern w:val="0"/>
          <w:sz w:val="22"/>
          <w:szCs w:val="22"/>
          <w:lang w:eastAsia="fr-FR"/>
        </w:rPr>
      </w:pPr>
    </w:p>
    <w:p w14:paraId="3AD9EA09" w14:textId="77777777" w:rsidR="00F35B9A" w:rsidRPr="00F35B9A" w:rsidRDefault="00F35B9A" w:rsidP="00F35B9A">
      <w:pPr>
        <w:suppressAutoHyphens w:val="0"/>
        <w:rPr>
          <w:rFonts w:ascii="Arial" w:hAnsi="Arial" w:cs="Arial"/>
          <w:kern w:val="0"/>
          <w:sz w:val="22"/>
          <w:szCs w:val="22"/>
          <w:lang w:eastAsia="fr-FR"/>
        </w:rPr>
      </w:pPr>
    </w:p>
    <w:p w14:paraId="54F43C27" w14:textId="77777777" w:rsidR="00F35B9A" w:rsidRPr="00F35B9A" w:rsidRDefault="00F35B9A" w:rsidP="00F35B9A">
      <w:pPr>
        <w:jc w:val="both"/>
        <w:rPr>
          <w:rFonts w:ascii="Arial" w:hAnsi="Arial" w:cs="Arial"/>
          <w:kern w:val="0"/>
          <w:sz w:val="22"/>
          <w:szCs w:val="22"/>
          <w:lang w:val="fr-CA"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35B9A" w:rsidRPr="00F35B9A" w14:paraId="7DA10364" w14:textId="77777777" w:rsidTr="00590D13">
        <w:trPr>
          <w:jc w:val="center"/>
        </w:trPr>
        <w:tc>
          <w:tcPr>
            <w:tcW w:w="9072" w:type="dxa"/>
            <w:shd w:val="clear" w:color="auto" w:fill="D9D9D9" w:themeFill="background1" w:themeFillShade="D9"/>
          </w:tcPr>
          <w:p w14:paraId="38B478B0" w14:textId="77777777" w:rsidR="00F35B9A" w:rsidRPr="00F35B9A" w:rsidRDefault="00F35B9A" w:rsidP="00F35B9A">
            <w:pPr>
              <w:jc w:val="both"/>
              <w:rPr>
                <w:rFonts w:ascii="Arial" w:hAnsi="Arial" w:cs="Arial"/>
                <w:b/>
                <w:kern w:val="0"/>
                <w:sz w:val="28"/>
                <w:szCs w:val="28"/>
                <w:lang w:val="fr-CA" w:eastAsia="fr-FR"/>
              </w:rPr>
            </w:pPr>
          </w:p>
          <w:p w14:paraId="7E86CD94" w14:textId="152B8EA5" w:rsidR="00F35B9A" w:rsidRPr="00F35B9A" w:rsidRDefault="00A06022" w:rsidP="00F35B9A">
            <w:pPr>
              <w:jc w:val="center"/>
              <w:rPr>
                <w:rFonts w:ascii="Arial" w:hAnsi="Arial" w:cs="Arial"/>
                <w:b/>
                <w:kern w:val="0"/>
                <w:sz w:val="28"/>
                <w:szCs w:val="28"/>
                <w:lang w:val="fr-CA" w:eastAsia="fr-FR"/>
              </w:rPr>
            </w:pPr>
            <w:r>
              <w:rPr>
                <w:rFonts w:ascii="Arial" w:hAnsi="Arial" w:cs="Arial"/>
                <w:b/>
                <w:kern w:val="0"/>
                <w:sz w:val="28"/>
                <w:szCs w:val="28"/>
                <w:lang w:val="fr-CA" w:eastAsia="fr-FR"/>
              </w:rPr>
              <w:t>ACTE D’ENGAGEMENT</w:t>
            </w:r>
            <w:r w:rsidR="00F35B9A">
              <w:rPr>
                <w:rFonts w:ascii="Arial" w:hAnsi="Arial" w:cs="Arial"/>
                <w:b/>
                <w:kern w:val="0"/>
                <w:sz w:val="28"/>
                <w:szCs w:val="28"/>
                <w:lang w:val="fr-CA" w:eastAsia="fr-FR"/>
              </w:rPr>
              <w:t xml:space="preserve"> (AE</w:t>
            </w:r>
            <w:r w:rsidR="00F35B9A" w:rsidRPr="00F35B9A">
              <w:rPr>
                <w:rFonts w:ascii="Arial" w:hAnsi="Arial" w:cs="Arial"/>
                <w:b/>
                <w:kern w:val="0"/>
                <w:sz w:val="28"/>
                <w:szCs w:val="28"/>
                <w:lang w:val="fr-CA" w:eastAsia="fr-FR"/>
              </w:rPr>
              <w:t>)</w:t>
            </w:r>
          </w:p>
          <w:p w14:paraId="14899836" w14:textId="77777777" w:rsidR="00F35B9A" w:rsidRPr="00F35B9A" w:rsidRDefault="00F35B9A" w:rsidP="00F35B9A">
            <w:pPr>
              <w:jc w:val="both"/>
              <w:rPr>
                <w:rFonts w:ascii="Arial" w:hAnsi="Arial" w:cs="Arial"/>
                <w:b/>
                <w:kern w:val="0"/>
                <w:sz w:val="28"/>
                <w:szCs w:val="28"/>
                <w:lang w:val="fr-CA" w:eastAsia="fr-FR"/>
              </w:rPr>
            </w:pPr>
          </w:p>
        </w:tc>
      </w:tr>
    </w:tbl>
    <w:p w14:paraId="250C00E0" w14:textId="77777777" w:rsidR="00F35B9A" w:rsidRDefault="00F35B9A" w:rsidP="00F35B9A">
      <w:pPr>
        <w:suppressAutoHyphens w:val="0"/>
        <w:rPr>
          <w:rFonts w:ascii="Arial" w:hAnsi="Arial" w:cs="Arial"/>
          <w:kern w:val="0"/>
          <w:sz w:val="22"/>
          <w:szCs w:val="22"/>
          <w:lang w:eastAsia="fr-FR"/>
        </w:rPr>
      </w:pPr>
    </w:p>
    <w:p w14:paraId="588A5A6E" w14:textId="77777777" w:rsidR="00F35B9A" w:rsidRPr="00F35B9A" w:rsidRDefault="00F35B9A" w:rsidP="00F35B9A">
      <w:pPr>
        <w:suppressAutoHyphens w:val="0"/>
        <w:rPr>
          <w:rFonts w:ascii="Arial" w:hAnsi="Arial" w:cs="Arial"/>
          <w:kern w:val="0"/>
          <w:sz w:val="22"/>
          <w:szCs w:val="22"/>
          <w:lang w:eastAsia="fr-FR"/>
        </w:rPr>
      </w:pPr>
    </w:p>
    <w:p w14:paraId="44331E41" w14:textId="0BB80E71" w:rsidR="00F35B9A" w:rsidRDefault="00252592" w:rsidP="00252592">
      <w:pPr>
        <w:suppressAutoHyphens w:val="0"/>
        <w:jc w:val="center"/>
        <w:rPr>
          <w:rFonts w:ascii="Arial" w:hAnsi="Arial" w:cs="Arial"/>
          <w:b/>
          <w:color w:val="000000"/>
          <w:kern w:val="0"/>
          <w:lang w:eastAsia="fr-FR"/>
        </w:rPr>
      </w:pPr>
      <w:r w:rsidRPr="00252592">
        <w:rPr>
          <w:rFonts w:ascii="Arial" w:hAnsi="Arial" w:cs="Arial"/>
          <w:b/>
          <w:color w:val="000000"/>
          <w:kern w:val="0"/>
          <w:lang w:eastAsia="fr-FR"/>
        </w:rPr>
        <w:t>CONSULTATION N° 2025.78.1.2.1.031.00.00.00</w:t>
      </w:r>
    </w:p>
    <w:p w14:paraId="2F0EA99E" w14:textId="77777777" w:rsidR="00252592" w:rsidRPr="00F35B9A" w:rsidRDefault="00252592" w:rsidP="00252592">
      <w:pPr>
        <w:suppressAutoHyphens w:val="0"/>
        <w:jc w:val="center"/>
        <w:rPr>
          <w:rFonts w:ascii="Arial" w:hAnsi="Arial" w:cs="Arial"/>
          <w:kern w:val="0"/>
          <w:sz w:val="22"/>
          <w:szCs w:val="22"/>
          <w:lang w:eastAsia="fr-FR"/>
        </w:rPr>
      </w:pPr>
    </w:p>
    <w:p w14:paraId="781C84F1" w14:textId="77777777" w:rsidR="00F35B9A" w:rsidRPr="00A756C3" w:rsidRDefault="00F35B9A" w:rsidP="00F35B9A">
      <w:pPr>
        <w:suppressAutoHyphens w:val="0"/>
        <w:jc w:val="center"/>
        <w:rPr>
          <w:rFonts w:ascii="Arial" w:hAnsi="Arial" w:cs="Arial"/>
          <w:kern w:val="0"/>
          <w:sz w:val="20"/>
          <w:szCs w:val="22"/>
          <w:lang w:eastAsia="fr-FR"/>
        </w:rPr>
      </w:pPr>
      <w:r w:rsidRPr="00A756C3">
        <w:rPr>
          <w:rFonts w:ascii="Arial" w:hAnsi="Arial" w:cs="Arial"/>
          <w:kern w:val="0"/>
          <w:sz w:val="20"/>
          <w:szCs w:val="22"/>
          <w:lang w:eastAsia="fr-FR"/>
        </w:rPr>
        <w:t>Etabli en application du Code de la Commande Publique, en application de l’Article L.2124-2</w:t>
      </w:r>
    </w:p>
    <w:p w14:paraId="79250FE0" w14:textId="77777777" w:rsidR="00F35B9A" w:rsidRPr="00A756C3" w:rsidRDefault="00F35B9A" w:rsidP="00F35B9A">
      <w:pPr>
        <w:suppressAutoHyphens w:val="0"/>
        <w:jc w:val="center"/>
        <w:rPr>
          <w:rFonts w:ascii="Arial" w:hAnsi="Arial" w:cs="Arial"/>
          <w:kern w:val="0"/>
          <w:sz w:val="20"/>
          <w:szCs w:val="22"/>
          <w:lang w:eastAsia="fr-FR"/>
        </w:rPr>
      </w:pPr>
      <w:r w:rsidRPr="00A756C3">
        <w:rPr>
          <w:rFonts w:ascii="Arial" w:hAnsi="Arial" w:cs="Arial"/>
          <w:kern w:val="0"/>
          <w:sz w:val="20"/>
          <w:szCs w:val="22"/>
          <w:lang w:eastAsia="fr-FR"/>
        </w:rPr>
        <w:t>de ce dernier et de l’Arrêté du 19 juillet 2018 portant règlementation sur les marchés publics</w:t>
      </w:r>
    </w:p>
    <w:p w14:paraId="1DDF0E2C" w14:textId="77777777" w:rsidR="00F35B9A" w:rsidRPr="00A756C3" w:rsidRDefault="00F35B9A" w:rsidP="00F35B9A">
      <w:pPr>
        <w:suppressAutoHyphens w:val="0"/>
        <w:jc w:val="center"/>
        <w:rPr>
          <w:rFonts w:ascii="Arial" w:hAnsi="Arial" w:cs="Arial"/>
          <w:kern w:val="0"/>
          <w:sz w:val="20"/>
          <w:szCs w:val="22"/>
          <w:lang w:eastAsia="fr-FR"/>
        </w:rPr>
      </w:pPr>
      <w:r w:rsidRPr="00A756C3">
        <w:rPr>
          <w:rFonts w:ascii="Arial" w:hAnsi="Arial" w:cs="Arial"/>
          <w:kern w:val="0"/>
          <w:sz w:val="20"/>
          <w:szCs w:val="22"/>
          <w:lang w:eastAsia="fr-FR"/>
        </w:rPr>
        <w:t>des Organismes de Sécurité Sociale.</w:t>
      </w:r>
    </w:p>
    <w:p w14:paraId="112F62F6" w14:textId="77777777" w:rsidR="00F35B9A" w:rsidRPr="00F35B9A" w:rsidRDefault="00F35B9A" w:rsidP="00F35B9A">
      <w:pPr>
        <w:suppressAutoHyphens w:val="0"/>
        <w:rPr>
          <w:rFonts w:ascii="Arial" w:hAnsi="Arial" w:cs="Arial"/>
          <w:kern w:val="0"/>
          <w:sz w:val="22"/>
          <w:szCs w:val="22"/>
          <w:lang w:eastAsia="fr-FR"/>
        </w:rPr>
      </w:pPr>
    </w:p>
    <w:p w14:paraId="61F43AF3" w14:textId="77777777" w:rsidR="00F35B9A" w:rsidRPr="00F35B9A" w:rsidRDefault="00F35B9A" w:rsidP="00F35B9A">
      <w:pPr>
        <w:suppressAutoHyphens w:val="0"/>
        <w:rPr>
          <w:rFonts w:ascii="Arial" w:hAnsi="Arial" w:cs="Arial"/>
          <w:kern w:val="0"/>
          <w:sz w:val="22"/>
          <w:szCs w:val="22"/>
          <w:lang w:eastAsia="fr-FR"/>
        </w:rPr>
      </w:pPr>
    </w:p>
    <w:p w14:paraId="71867655" w14:textId="77777777" w:rsidR="00F35B9A" w:rsidRPr="00F35B9A" w:rsidRDefault="00F35B9A" w:rsidP="00F35B9A">
      <w:pPr>
        <w:suppressAutoHyphens w:val="0"/>
        <w:rPr>
          <w:rFonts w:ascii="Arial" w:hAnsi="Arial" w:cs="Arial"/>
          <w:kern w:val="0"/>
          <w:sz w:val="22"/>
          <w:szCs w:val="22"/>
          <w:lang w:eastAsia="fr-FR"/>
        </w:rPr>
      </w:pPr>
    </w:p>
    <w:p w14:paraId="792C6D00" w14:textId="77777777" w:rsidR="00252592" w:rsidRPr="00252592" w:rsidRDefault="00252592" w:rsidP="00252592">
      <w:pPr>
        <w:suppressAutoHyphens w:val="0"/>
        <w:jc w:val="center"/>
        <w:rPr>
          <w:rFonts w:ascii="Arial" w:hAnsi="Arial" w:cs="Arial"/>
          <w:b/>
          <w:kern w:val="0"/>
          <w:sz w:val="22"/>
          <w:szCs w:val="22"/>
          <w:lang w:eastAsia="fr-FR"/>
        </w:rPr>
      </w:pPr>
      <w:r w:rsidRPr="00252592">
        <w:rPr>
          <w:rFonts w:ascii="Arial" w:hAnsi="Arial" w:cs="Arial"/>
          <w:b/>
          <w:kern w:val="0"/>
          <w:sz w:val="22"/>
          <w:szCs w:val="22"/>
          <w:lang w:eastAsia="fr-FR"/>
        </w:rPr>
        <w:t>LA PROCEDURE DE CONSULTATION UTILISEE EST UNE PROCEDURE ADAPTÉE</w:t>
      </w:r>
    </w:p>
    <w:p w14:paraId="368A2D6A" w14:textId="385EA052" w:rsidR="00267149" w:rsidRPr="00267149" w:rsidRDefault="00252592" w:rsidP="00252592">
      <w:pPr>
        <w:suppressAutoHyphens w:val="0"/>
        <w:jc w:val="center"/>
        <w:rPr>
          <w:rFonts w:ascii="Arial" w:hAnsi="Arial"/>
          <w:b/>
          <w:kern w:val="0"/>
          <w:sz w:val="20"/>
          <w:szCs w:val="20"/>
          <w:lang w:eastAsia="fr-FR"/>
        </w:rPr>
      </w:pPr>
      <w:r w:rsidRPr="00252592">
        <w:rPr>
          <w:rFonts w:ascii="Arial" w:hAnsi="Arial" w:cs="Arial"/>
          <w:b/>
          <w:kern w:val="0"/>
          <w:sz w:val="22"/>
          <w:szCs w:val="22"/>
          <w:lang w:eastAsia="fr-FR"/>
        </w:rPr>
        <w:t>EN APPLICATION DE L’ARTICLE R.2123-1 DU CODE DE LA COMMANDE PUBLIQUE</w:t>
      </w:r>
    </w:p>
    <w:p w14:paraId="6DFD1160" w14:textId="77777777" w:rsidR="00267149" w:rsidRPr="00267149" w:rsidRDefault="00267149" w:rsidP="00267149">
      <w:pPr>
        <w:suppressAutoHyphens w:val="0"/>
        <w:rPr>
          <w:rFonts w:ascii="Arial" w:hAnsi="Arial" w:cs="Arial"/>
          <w:kern w:val="0"/>
          <w:sz w:val="20"/>
          <w:szCs w:val="20"/>
          <w:lang w:eastAsia="fr-FR"/>
        </w:rPr>
      </w:pPr>
    </w:p>
    <w:p w14:paraId="20906FDC" w14:textId="127ADB64" w:rsidR="00267149" w:rsidRPr="00267149" w:rsidRDefault="00900278" w:rsidP="00267149">
      <w:pPr>
        <w:suppressAutoHyphens w:val="0"/>
        <w:jc w:val="center"/>
        <w:rPr>
          <w:rFonts w:ascii="Arial" w:hAnsi="Arial" w:cs="Arial"/>
          <w:kern w:val="0"/>
          <w:sz w:val="20"/>
          <w:szCs w:val="20"/>
          <w:lang w:eastAsia="fr-FR"/>
        </w:rPr>
      </w:pPr>
      <w:r>
        <w:rPr>
          <w:rFonts w:ascii="Arial" w:hAnsi="Arial" w:cs="Arial"/>
          <w:kern w:val="0"/>
          <w:sz w:val="20"/>
          <w:szCs w:val="20"/>
          <w:lang w:eastAsia="fr-FR"/>
        </w:rPr>
        <w:t>L’acte d’engag</w:t>
      </w:r>
      <w:r w:rsidR="00252592">
        <w:rPr>
          <w:rFonts w:ascii="Arial" w:hAnsi="Arial" w:cs="Arial"/>
          <w:kern w:val="0"/>
          <w:sz w:val="20"/>
          <w:szCs w:val="20"/>
          <w:lang w:eastAsia="fr-FR"/>
        </w:rPr>
        <w:t xml:space="preserve">ement </w:t>
      </w:r>
      <w:r w:rsidR="00C33A93">
        <w:rPr>
          <w:rFonts w:ascii="Arial" w:hAnsi="Arial" w:cs="Arial"/>
          <w:kern w:val="0"/>
          <w:sz w:val="20"/>
          <w:szCs w:val="20"/>
          <w:lang w:eastAsia="fr-FR"/>
        </w:rPr>
        <w:t>est comporté de 7</w:t>
      </w:r>
      <w:r>
        <w:rPr>
          <w:rFonts w:ascii="Arial" w:hAnsi="Arial" w:cs="Arial"/>
          <w:kern w:val="0"/>
          <w:sz w:val="20"/>
          <w:szCs w:val="20"/>
          <w:lang w:eastAsia="fr-FR"/>
        </w:rPr>
        <w:t xml:space="preserve"> </w:t>
      </w:r>
      <w:r w:rsidR="00267149" w:rsidRPr="00267149">
        <w:rPr>
          <w:rFonts w:ascii="Arial" w:hAnsi="Arial" w:cs="Arial"/>
          <w:kern w:val="0"/>
          <w:sz w:val="20"/>
          <w:szCs w:val="20"/>
          <w:lang w:eastAsia="fr-FR"/>
        </w:rPr>
        <w:t xml:space="preserve">feuillets </w:t>
      </w:r>
    </w:p>
    <w:p w14:paraId="6020189F" w14:textId="582242DB" w:rsidR="00267149" w:rsidRPr="00267149" w:rsidRDefault="00C33A93" w:rsidP="00267149">
      <w:pPr>
        <w:suppressAutoHyphens w:val="0"/>
        <w:jc w:val="center"/>
        <w:rPr>
          <w:rFonts w:ascii="Arial" w:hAnsi="Arial" w:cs="Arial"/>
          <w:kern w:val="0"/>
          <w:sz w:val="20"/>
          <w:szCs w:val="20"/>
          <w:lang w:eastAsia="fr-FR"/>
        </w:rPr>
      </w:pPr>
      <w:r>
        <w:rPr>
          <w:rFonts w:ascii="Arial" w:hAnsi="Arial" w:cs="Arial"/>
          <w:kern w:val="0"/>
          <w:sz w:val="20"/>
          <w:szCs w:val="20"/>
          <w:lang w:eastAsia="fr-FR"/>
        </w:rPr>
        <w:t>Numérotés de 1 à 7</w:t>
      </w:r>
      <w:r w:rsidR="00900278">
        <w:rPr>
          <w:rFonts w:ascii="Arial" w:hAnsi="Arial" w:cs="Arial"/>
          <w:kern w:val="0"/>
          <w:sz w:val="20"/>
          <w:szCs w:val="20"/>
          <w:lang w:eastAsia="fr-FR"/>
        </w:rPr>
        <w:t>.</w:t>
      </w:r>
    </w:p>
    <w:p w14:paraId="4A5D7376" w14:textId="77777777" w:rsidR="003F5C77" w:rsidRDefault="003F5C77">
      <w:pPr>
        <w:rPr>
          <w:rFonts w:ascii="Arial" w:hAnsi="Arial" w:cs="Arial"/>
          <w:sz w:val="16"/>
          <w:szCs w:val="16"/>
        </w:rPr>
      </w:pPr>
    </w:p>
    <w:p w14:paraId="7E235EB0" w14:textId="77777777" w:rsidR="003F5C77" w:rsidRDefault="003F5C77">
      <w:pPr>
        <w:rPr>
          <w:rFonts w:ascii="Arial" w:hAnsi="Arial" w:cs="Arial"/>
          <w:sz w:val="16"/>
          <w:szCs w:val="16"/>
        </w:rPr>
      </w:pPr>
    </w:p>
    <w:p w14:paraId="2DF48A90" w14:textId="77777777" w:rsidR="003F5C77" w:rsidRDefault="003F5C77">
      <w:pPr>
        <w:pageBreakBefore/>
        <w:rPr>
          <w:rFonts w:ascii="Arial" w:hAnsi="Arial" w:cs="Arial"/>
          <w:sz w:val="18"/>
          <w:szCs w:val="18"/>
        </w:rPr>
      </w:pPr>
    </w:p>
    <w:p w14:paraId="19747D46" w14:textId="77777777" w:rsidR="003F5C77" w:rsidRDefault="000A59B8">
      <w:pPr>
        <w:jc w:val="center"/>
        <w:rPr>
          <w:rFonts w:ascii="Arial" w:hAnsi="Arial" w:cs="Arial"/>
          <w:sz w:val="16"/>
          <w:szCs w:val="16"/>
        </w:rPr>
      </w:pPr>
      <w:r>
        <w:rPr>
          <w:rFonts w:ascii="Arial" w:hAnsi="Arial" w:cs="Arial"/>
          <w:b/>
          <w:sz w:val="28"/>
          <w:szCs w:val="28"/>
        </w:rPr>
        <w:t>ENGAGEMENT DU CANDIDAT</w:t>
      </w:r>
    </w:p>
    <w:p w14:paraId="24F69A6F" w14:textId="77777777" w:rsidR="003F5C77" w:rsidRDefault="003F5C77">
      <w:pPr>
        <w:jc w:val="center"/>
        <w:rPr>
          <w:rFonts w:ascii="Arial" w:hAnsi="Arial" w:cs="Arial"/>
          <w:sz w:val="16"/>
          <w:szCs w:val="16"/>
        </w:rPr>
      </w:pPr>
    </w:p>
    <w:p w14:paraId="238F4A0D" w14:textId="77777777" w:rsidR="003F5C77" w:rsidRDefault="000A59B8">
      <w:pPr>
        <w:jc w:val="center"/>
        <w:rPr>
          <w:sz w:val="16"/>
          <w:szCs w:val="16"/>
        </w:rPr>
      </w:pPr>
      <w:r>
        <w:rPr>
          <w:rFonts w:ascii="Arial" w:hAnsi="Arial" w:cs="Arial"/>
          <w:i/>
        </w:rPr>
        <w:t>Utiliser une des formules A ou B et rayer celle inutilisée</w:t>
      </w:r>
    </w:p>
    <w:p w14:paraId="4B189144" w14:textId="77777777" w:rsidR="003F5C77" w:rsidRDefault="003F5C77">
      <w:pPr>
        <w:rPr>
          <w:sz w:val="16"/>
          <w:szCs w:val="16"/>
        </w:rPr>
      </w:pPr>
    </w:p>
    <w:p w14:paraId="0889AE8E" w14:textId="77777777" w:rsidR="003F5C77" w:rsidRDefault="000A59B8">
      <w:pPr>
        <w:pBdr>
          <w:top w:val="single" w:sz="8" w:space="1" w:color="000000"/>
          <w:left w:val="single" w:sz="8" w:space="4" w:color="000000"/>
          <w:bottom w:val="single" w:sz="8" w:space="1" w:color="000000"/>
          <w:right w:val="single" w:sz="8" w:space="4" w:color="000000"/>
        </w:pBdr>
        <w:jc w:val="center"/>
        <w:rPr>
          <w:rFonts w:ascii="Arial" w:hAnsi="Arial" w:cs="Arial"/>
          <w:sz w:val="16"/>
          <w:szCs w:val="16"/>
        </w:rPr>
      </w:pPr>
      <w:r>
        <w:rPr>
          <w:rFonts w:ascii="Arial" w:hAnsi="Arial" w:cs="Arial"/>
          <w:b/>
        </w:rPr>
        <w:t>A : POUR LES ENTREPRISES INDIVIDUELLES</w:t>
      </w:r>
    </w:p>
    <w:p w14:paraId="24FA30B0" w14:textId="77777777" w:rsidR="003F5C77" w:rsidRDefault="003F5C77">
      <w:pPr>
        <w:rPr>
          <w:rFonts w:ascii="Arial" w:hAnsi="Arial" w:cs="Arial"/>
          <w:sz w:val="16"/>
          <w:szCs w:val="16"/>
        </w:rPr>
      </w:pPr>
    </w:p>
    <w:p w14:paraId="2D2AA522" w14:textId="77777777" w:rsidR="003F5C77" w:rsidRPr="00900278" w:rsidRDefault="000A59B8">
      <w:pPr>
        <w:rPr>
          <w:rFonts w:ascii="Arial" w:hAnsi="Arial" w:cs="Arial"/>
          <w:sz w:val="20"/>
          <w:szCs w:val="20"/>
        </w:rPr>
      </w:pPr>
      <w:r w:rsidRPr="00900278">
        <w:rPr>
          <w:rFonts w:ascii="Arial" w:hAnsi="Arial" w:cs="Arial"/>
          <w:sz w:val="20"/>
          <w:szCs w:val="20"/>
        </w:rPr>
        <w:t xml:space="preserve">Je soussigné (Nom ; Prénoms) : </w:t>
      </w:r>
      <w:r w:rsidRPr="00900278">
        <w:rPr>
          <w:rFonts w:ascii="Arial" w:hAnsi="Arial" w:cs="Arial"/>
          <w:b/>
          <w:sz w:val="20"/>
          <w:szCs w:val="20"/>
        </w:rPr>
        <w:t>.......................................................................................</w:t>
      </w:r>
      <w:r w:rsidR="00900278">
        <w:rPr>
          <w:rFonts w:ascii="Arial" w:hAnsi="Arial" w:cs="Arial"/>
          <w:b/>
          <w:sz w:val="20"/>
          <w:szCs w:val="20"/>
        </w:rPr>
        <w:t>.......................</w:t>
      </w:r>
    </w:p>
    <w:p w14:paraId="580DD0FB" w14:textId="77777777" w:rsidR="003F5C77" w:rsidRPr="00900278" w:rsidRDefault="003F5C77">
      <w:pPr>
        <w:rPr>
          <w:rFonts w:ascii="Arial" w:hAnsi="Arial" w:cs="Arial"/>
          <w:sz w:val="20"/>
          <w:szCs w:val="20"/>
        </w:rPr>
      </w:pPr>
    </w:p>
    <w:p w14:paraId="25171FE7" w14:textId="77777777" w:rsidR="003F5C77" w:rsidRPr="00900278" w:rsidRDefault="000A59B8">
      <w:pPr>
        <w:rPr>
          <w:rFonts w:ascii="Arial" w:hAnsi="Arial" w:cs="Arial"/>
          <w:b/>
          <w:sz w:val="20"/>
          <w:szCs w:val="20"/>
        </w:rPr>
      </w:pPr>
      <w:r w:rsidRPr="00900278">
        <w:rPr>
          <w:rFonts w:ascii="Arial" w:hAnsi="Arial" w:cs="Arial"/>
          <w:sz w:val="20"/>
          <w:szCs w:val="20"/>
        </w:rPr>
        <w:t xml:space="preserve">Agissant en mon nom personnel, domicilié : </w:t>
      </w:r>
      <w:r w:rsidRPr="00900278">
        <w:rPr>
          <w:rFonts w:ascii="Arial" w:hAnsi="Arial" w:cs="Arial"/>
          <w:b/>
          <w:sz w:val="20"/>
          <w:szCs w:val="20"/>
        </w:rPr>
        <w:t>.....................................................................</w:t>
      </w:r>
      <w:r w:rsidR="00900278">
        <w:rPr>
          <w:rFonts w:ascii="Arial" w:hAnsi="Arial" w:cs="Arial"/>
          <w:b/>
          <w:sz w:val="20"/>
          <w:szCs w:val="20"/>
        </w:rPr>
        <w:t>......................</w:t>
      </w:r>
      <w:r w:rsidRPr="00900278">
        <w:rPr>
          <w:rFonts w:ascii="Arial" w:hAnsi="Arial" w:cs="Arial"/>
          <w:b/>
          <w:sz w:val="20"/>
          <w:szCs w:val="20"/>
        </w:rPr>
        <w:t>.</w:t>
      </w:r>
    </w:p>
    <w:p w14:paraId="032F97EB" w14:textId="77777777" w:rsidR="003F5C77" w:rsidRPr="00900278" w:rsidRDefault="000A59B8" w:rsidP="00900278">
      <w:pPr>
        <w:tabs>
          <w:tab w:val="left" w:pos="4680"/>
        </w:tabs>
        <w:rPr>
          <w:rFonts w:ascii="Arial" w:hAnsi="Arial" w:cs="Arial"/>
          <w:sz w:val="20"/>
          <w:szCs w:val="20"/>
        </w:rPr>
      </w:pPr>
      <w:r w:rsidRPr="00900278">
        <w:rPr>
          <w:rFonts w:ascii="Arial" w:hAnsi="Arial" w:cs="Arial"/>
          <w:b/>
          <w:sz w:val="20"/>
          <w:szCs w:val="20"/>
        </w:rPr>
        <w:t>.................................................................</w:t>
      </w:r>
      <w:r w:rsidR="00900278">
        <w:rPr>
          <w:rFonts w:ascii="Arial" w:hAnsi="Arial" w:cs="Arial"/>
          <w:b/>
          <w:sz w:val="20"/>
          <w:szCs w:val="20"/>
        </w:rPr>
        <w:t>.....................................................................................................................................................................................................................................................................</w:t>
      </w:r>
    </w:p>
    <w:p w14:paraId="53E3D249" w14:textId="77777777" w:rsidR="003F5C77" w:rsidRPr="00900278" w:rsidRDefault="003F5C77">
      <w:pPr>
        <w:tabs>
          <w:tab w:val="left" w:pos="4680"/>
        </w:tabs>
        <w:rPr>
          <w:rFonts w:ascii="Arial" w:hAnsi="Arial" w:cs="Arial"/>
          <w:sz w:val="20"/>
          <w:szCs w:val="20"/>
        </w:rPr>
      </w:pPr>
    </w:p>
    <w:p w14:paraId="66071209"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Numéro de téléphone : </w:t>
      </w:r>
      <w:r w:rsidRPr="00900278">
        <w:rPr>
          <w:rFonts w:ascii="Arial" w:hAnsi="Arial" w:cs="Arial"/>
          <w:b/>
          <w:sz w:val="20"/>
          <w:szCs w:val="20"/>
        </w:rPr>
        <w:t>..............................................................................................................</w:t>
      </w:r>
      <w:r w:rsidR="00900278">
        <w:rPr>
          <w:rFonts w:ascii="Arial" w:hAnsi="Arial" w:cs="Arial"/>
          <w:b/>
          <w:sz w:val="20"/>
          <w:szCs w:val="20"/>
        </w:rPr>
        <w:t>...............</w:t>
      </w:r>
    </w:p>
    <w:p w14:paraId="384BDA1B" w14:textId="77777777" w:rsidR="003F5C77" w:rsidRPr="00900278" w:rsidRDefault="003F5C77">
      <w:pPr>
        <w:tabs>
          <w:tab w:val="left" w:pos="4680"/>
        </w:tabs>
        <w:rPr>
          <w:rFonts w:ascii="Arial" w:hAnsi="Arial" w:cs="Arial"/>
          <w:sz w:val="20"/>
          <w:szCs w:val="20"/>
        </w:rPr>
      </w:pPr>
    </w:p>
    <w:p w14:paraId="50FB1ACB"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Immatriculé à l’INSEE sous le N°: </w:t>
      </w:r>
      <w:r w:rsidRPr="00900278">
        <w:rPr>
          <w:rFonts w:ascii="Arial" w:hAnsi="Arial" w:cs="Arial"/>
          <w:b/>
          <w:sz w:val="20"/>
          <w:szCs w:val="20"/>
        </w:rPr>
        <w:t>.....................................................................................</w:t>
      </w:r>
      <w:r w:rsidR="00900278">
        <w:rPr>
          <w:rFonts w:ascii="Arial" w:hAnsi="Arial" w:cs="Arial"/>
          <w:b/>
          <w:sz w:val="20"/>
          <w:szCs w:val="20"/>
        </w:rPr>
        <w:t>.......................</w:t>
      </w:r>
    </w:p>
    <w:p w14:paraId="4C3FC78B" w14:textId="77777777" w:rsidR="00900278" w:rsidRDefault="00900278">
      <w:pPr>
        <w:tabs>
          <w:tab w:val="left" w:pos="4680"/>
        </w:tabs>
        <w:rPr>
          <w:rFonts w:ascii="Arial" w:hAnsi="Arial" w:cs="Arial"/>
          <w:sz w:val="20"/>
          <w:szCs w:val="20"/>
        </w:rPr>
      </w:pPr>
    </w:p>
    <w:p w14:paraId="45D70B9E" w14:textId="77777777" w:rsidR="003F5C77" w:rsidRPr="00900278" w:rsidRDefault="000A59B8" w:rsidP="00900278">
      <w:pPr>
        <w:tabs>
          <w:tab w:val="left" w:pos="4680"/>
        </w:tabs>
        <w:jc w:val="both"/>
        <w:rPr>
          <w:rFonts w:ascii="Arial" w:hAnsi="Arial" w:cs="Arial"/>
          <w:sz w:val="20"/>
          <w:szCs w:val="20"/>
        </w:rPr>
      </w:pPr>
      <w:r w:rsidRPr="00900278">
        <w:rPr>
          <w:rFonts w:ascii="Arial" w:hAnsi="Arial" w:cs="Arial"/>
          <w:sz w:val="20"/>
          <w:szCs w:val="20"/>
        </w:rPr>
        <w:t>Au registre du</w:t>
      </w:r>
      <w:r w:rsidR="00900278">
        <w:rPr>
          <w:rFonts w:ascii="Arial" w:hAnsi="Arial" w:cs="Arial"/>
          <w:sz w:val="20"/>
          <w:szCs w:val="20"/>
        </w:rPr>
        <w:t xml:space="preserve"> Commerce du Greffe du Tribunal </w:t>
      </w:r>
      <w:r w:rsidRPr="00900278">
        <w:rPr>
          <w:rFonts w:ascii="Arial" w:hAnsi="Arial" w:cs="Arial"/>
          <w:sz w:val="20"/>
          <w:szCs w:val="20"/>
        </w:rPr>
        <w:t>de</w:t>
      </w:r>
      <w:r w:rsidR="00900278" w:rsidRPr="00900278">
        <w:rPr>
          <w:rFonts w:ascii="Arial" w:hAnsi="Arial" w:cs="Arial"/>
          <w:sz w:val="20"/>
          <w:szCs w:val="20"/>
        </w:rPr>
        <w:t> :</w:t>
      </w:r>
      <w:r w:rsidR="00900278" w:rsidRPr="00900278">
        <w:rPr>
          <w:rFonts w:ascii="Arial" w:hAnsi="Arial" w:cs="Arial"/>
          <w:b/>
          <w:sz w:val="20"/>
          <w:szCs w:val="20"/>
        </w:rPr>
        <w:t xml:space="preserve"> ................................................................................................................................................................................................................................................................................................................................</w:t>
      </w:r>
    </w:p>
    <w:p w14:paraId="65E58A5B" w14:textId="77777777" w:rsidR="003F5C77" w:rsidRPr="00900278" w:rsidRDefault="003F5C77">
      <w:pPr>
        <w:tabs>
          <w:tab w:val="left" w:pos="4680"/>
        </w:tabs>
        <w:rPr>
          <w:rFonts w:ascii="Arial" w:hAnsi="Arial" w:cs="Arial"/>
          <w:sz w:val="20"/>
          <w:szCs w:val="20"/>
        </w:rPr>
      </w:pPr>
    </w:p>
    <w:p w14:paraId="31F9BCB8"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Immatriculé au répertoire de la Chambre des Métiers de : </w:t>
      </w:r>
      <w:r w:rsidRPr="00900278">
        <w:rPr>
          <w:rFonts w:ascii="Arial" w:hAnsi="Arial" w:cs="Arial"/>
          <w:b/>
          <w:sz w:val="20"/>
          <w:szCs w:val="20"/>
        </w:rPr>
        <w:t>........................................................</w:t>
      </w:r>
      <w:r w:rsidR="00900278">
        <w:rPr>
          <w:rFonts w:ascii="Arial" w:hAnsi="Arial" w:cs="Arial"/>
          <w:b/>
          <w:sz w:val="20"/>
          <w:szCs w:val="20"/>
        </w:rPr>
        <w:t>..............</w:t>
      </w:r>
    </w:p>
    <w:p w14:paraId="54C9BBC1"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Sous le n° : </w:t>
      </w:r>
      <w:r w:rsidRPr="00900278">
        <w:rPr>
          <w:rFonts w:ascii="Arial" w:hAnsi="Arial" w:cs="Arial"/>
          <w:b/>
          <w:sz w:val="20"/>
          <w:szCs w:val="20"/>
        </w:rPr>
        <w:t>................................................................................................................................</w:t>
      </w:r>
      <w:r w:rsidR="00900278">
        <w:rPr>
          <w:rFonts w:ascii="Arial" w:hAnsi="Arial" w:cs="Arial"/>
          <w:b/>
          <w:sz w:val="20"/>
          <w:szCs w:val="20"/>
        </w:rPr>
        <w:t>...............</w:t>
      </w:r>
    </w:p>
    <w:p w14:paraId="5A34BDF1" w14:textId="77777777" w:rsidR="003F5C77" w:rsidRPr="00900278" w:rsidRDefault="003F5C77">
      <w:pPr>
        <w:tabs>
          <w:tab w:val="left" w:pos="4680"/>
        </w:tabs>
        <w:rPr>
          <w:rFonts w:ascii="Arial" w:hAnsi="Arial" w:cs="Arial"/>
          <w:sz w:val="20"/>
          <w:szCs w:val="20"/>
        </w:rPr>
      </w:pPr>
    </w:p>
    <w:p w14:paraId="3467B6CB"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Sous le numéro d’identification SIRET : </w:t>
      </w:r>
      <w:r w:rsidRPr="00900278">
        <w:rPr>
          <w:rFonts w:ascii="Arial" w:hAnsi="Arial" w:cs="Arial"/>
          <w:b/>
          <w:sz w:val="20"/>
          <w:szCs w:val="20"/>
        </w:rPr>
        <w:t>....................................................................................</w:t>
      </w:r>
      <w:r w:rsidR="00900278">
        <w:rPr>
          <w:rFonts w:ascii="Arial" w:hAnsi="Arial" w:cs="Arial"/>
          <w:b/>
          <w:sz w:val="20"/>
          <w:szCs w:val="20"/>
        </w:rPr>
        <w:t>..............</w:t>
      </w:r>
    </w:p>
    <w:p w14:paraId="09DC6756"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Code d’Activité Economique (A.P.E.) : </w:t>
      </w:r>
      <w:r w:rsidRPr="00900278">
        <w:rPr>
          <w:rFonts w:ascii="Arial" w:hAnsi="Arial" w:cs="Arial"/>
          <w:b/>
          <w:sz w:val="20"/>
          <w:szCs w:val="20"/>
        </w:rPr>
        <w:t>......................................................................................</w:t>
      </w:r>
      <w:r w:rsidR="00900278">
        <w:rPr>
          <w:rFonts w:ascii="Arial" w:hAnsi="Arial" w:cs="Arial"/>
          <w:b/>
          <w:sz w:val="20"/>
          <w:szCs w:val="20"/>
        </w:rPr>
        <w:t>...............</w:t>
      </w:r>
    </w:p>
    <w:p w14:paraId="6774FCB2" w14:textId="77777777" w:rsidR="003F5C77" w:rsidRDefault="003F5C77">
      <w:pPr>
        <w:tabs>
          <w:tab w:val="left" w:pos="4680"/>
        </w:tabs>
        <w:rPr>
          <w:rFonts w:ascii="Arial" w:hAnsi="Arial" w:cs="Arial"/>
          <w:sz w:val="16"/>
          <w:szCs w:val="16"/>
        </w:rPr>
      </w:pPr>
    </w:p>
    <w:p w14:paraId="0E0F2A2F" w14:textId="77777777" w:rsidR="003F5C77" w:rsidRDefault="000A59B8">
      <w:pPr>
        <w:pBdr>
          <w:top w:val="single" w:sz="8" w:space="1" w:color="000000"/>
          <w:left w:val="single" w:sz="8" w:space="4" w:color="000000"/>
          <w:bottom w:val="single" w:sz="8" w:space="1" w:color="000000"/>
          <w:right w:val="single" w:sz="8" w:space="4" w:color="000000"/>
        </w:pBdr>
        <w:jc w:val="center"/>
        <w:rPr>
          <w:rFonts w:ascii="Arial" w:hAnsi="Arial" w:cs="Arial"/>
          <w:sz w:val="16"/>
          <w:szCs w:val="16"/>
        </w:rPr>
      </w:pPr>
      <w:r>
        <w:rPr>
          <w:rFonts w:ascii="Arial" w:hAnsi="Arial" w:cs="Arial"/>
          <w:b/>
        </w:rPr>
        <w:t>B : POUR LES SOCIETES</w:t>
      </w:r>
    </w:p>
    <w:p w14:paraId="76D207AA" w14:textId="77777777" w:rsidR="003F5C77" w:rsidRDefault="003F5C77">
      <w:pPr>
        <w:tabs>
          <w:tab w:val="left" w:pos="4680"/>
        </w:tabs>
        <w:rPr>
          <w:rFonts w:ascii="Arial" w:hAnsi="Arial" w:cs="Arial"/>
          <w:sz w:val="16"/>
          <w:szCs w:val="16"/>
        </w:rPr>
      </w:pPr>
    </w:p>
    <w:p w14:paraId="727D069B" w14:textId="77777777" w:rsidR="003F5C77" w:rsidRPr="00900278" w:rsidRDefault="000A59B8">
      <w:pPr>
        <w:rPr>
          <w:rFonts w:ascii="Arial" w:hAnsi="Arial" w:cs="Arial"/>
          <w:sz w:val="20"/>
          <w:szCs w:val="20"/>
        </w:rPr>
      </w:pPr>
      <w:r w:rsidRPr="00900278">
        <w:rPr>
          <w:rFonts w:ascii="Arial" w:hAnsi="Arial" w:cs="Arial"/>
          <w:sz w:val="20"/>
          <w:szCs w:val="20"/>
        </w:rPr>
        <w:t xml:space="preserve">Je soussigné (Nom ; Prénoms) : </w:t>
      </w:r>
      <w:r w:rsidRPr="00900278">
        <w:rPr>
          <w:rFonts w:ascii="Arial" w:hAnsi="Arial" w:cs="Arial"/>
          <w:b/>
          <w:sz w:val="20"/>
          <w:szCs w:val="20"/>
        </w:rPr>
        <w:t>.......................................................................................</w:t>
      </w:r>
    </w:p>
    <w:p w14:paraId="41736045" w14:textId="77777777" w:rsidR="003F5C77" w:rsidRPr="00900278" w:rsidRDefault="003F5C77">
      <w:pPr>
        <w:rPr>
          <w:rFonts w:ascii="Arial" w:hAnsi="Arial" w:cs="Arial"/>
          <w:sz w:val="20"/>
          <w:szCs w:val="20"/>
        </w:rPr>
      </w:pPr>
    </w:p>
    <w:p w14:paraId="02410991" w14:textId="77777777" w:rsidR="003F5C77" w:rsidRPr="00900278" w:rsidRDefault="000A59B8">
      <w:pPr>
        <w:rPr>
          <w:rFonts w:ascii="Arial" w:hAnsi="Arial" w:cs="Arial"/>
          <w:b/>
          <w:sz w:val="20"/>
          <w:szCs w:val="20"/>
        </w:rPr>
      </w:pPr>
      <w:r w:rsidRPr="00900278">
        <w:rPr>
          <w:rFonts w:ascii="Arial" w:hAnsi="Arial" w:cs="Arial"/>
          <w:sz w:val="20"/>
          <w:szCs w:val="20"/>
        </w:rPr>
        <w:t>Agissant au nom et pour le compte de, domicilié :</w:t>
      </w:r>
      <w:r w:rsidRPr="00900278">
        <w:rPr>
          <w:rFonts w:ascii="Arial" w:hAnsi="Arial" w:cs="Arial"/>
          <w:b/>
          <w:sz w:val="20"/>
          <w:szCs w:val="20"/>
        </w:rPr>
        <w:t>...............................................................</w:t>
      </w:r>
    </w:p>
    <w:p w14:paraId="1418B2A1" w14:textId="77777777" w:rsidR="003F5C77" w:rsidRPr="00900278" w:rsidRDefault="000A59B8">
      <w:pPr>
        <w:tabs>
          <w:tab w:val="left" w:pos="4680"/>
        </w:tabs>
        <w:rPr>
          <w:rFonts w:ascii="Arial" w:hAnsi="Arial" w:cs="Arial"/>
          <w:b/>
          <w:sz w:val="20"/>
          <w:szCs w:val="20"/>
        </w:rPr>
      </w:pPr>
      <w:r w:rsidRPr="00900278">
        <w:rPr>
          <w:rFonts w:ascii="Arial" w:hAnsi="Arial" w:cs="Arial"/>
          <w:b/>
          <w:sz w:val="20"/>
          <w:szCs w:val="20"/>
        </w:rPr>
        <w:tab/>
        <w:t>.................................................................</w:t>
      </w:r>
    </w:p>
    <w:p w14:paraId="128991C0" w14:textId="77777777" w:rsidR="003F5C77" w:rsidRPr="00900278" w:rsidRDefault="000A59B8">
      <w:pPr>
        <w:tabs>
          <w:tab w:val="left" w:pos="4680"/>
        </w:tabs>
        <w:rPr>
          <w:rFonts w:ascii="Arial" w:hAnsi="Arial" w:cs="Arial"/>
          <w:sz w:val="20"/>
          <w:szCs w:val="20"/>
        </w:rPr>
      </w:pPr>
      <w:r w:rsidRPr="00900278">
        <w:rPr>
          <w:rFonts w:ascii="Arial" w:hAnsi="Arial" w:cs="Arial"/>
          <w:b/>
          <w:sz w:val="20"/>
          <w:szCs w:val="20"/>
        </w:rPr>
        <w:tab/>
        <w:t>.................................................................</w:t>
      </w:r>
    </w:p>
    <w:p w14:paraId="42A93343" w14:textId="77777777" w:rsidR="003F5C77" w:rsidRPr="00900278" w:rsidRDefault="003F5C77">
      <w:pPr>
        <w:tabs>
          <w:tab w:val="left" w:pos="4680"/>
        </w:tabs>
        <w:rPr>
          <w:rFonts w:ascii="Arial" w:hAnsi="Arial" w:cs="Arial"/>
          <w:sz w:val="20"/>
          <w:szCs w:val="20"/>
        </w:rPr>
      </w:pPr>
    </w:p>
    <w:p w14:paraId="70207A3D"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Numéro de téléphone : </w:t>
      </w:r>
      <w:r w:rsidRPr="00900278">
        <w:rPr>
          <w:rFonts w:ascii="Arial" w:hAnsi="Arial" w:cs="Arial"/>
          <w:b/>
          <w:sz w:val="20"/>
          <w:szCs w:val="20"/>
        </w:rPr>
        <w:t>..............................................................................................................</w:t>
      </w:r>
    </w:p>
    <w:p w14:paraId="28FE5B64" w14:textId="77777777" w:rsidR="003F5C77" w:rsidRPr="00900278" w:rsidRDefault="003F5C77">
      <w:pPr>
        <w:tabs>
          <w:tab w:val="left" w:pos="4680"/>
        </w:tabs>
        <w:rPr>
          <w:rFonts w:ascii="Arial" w:hAnsi="Arial" w:cs="Arial"/>
          <w:sz w:val="20"/>
          <w:szCs w:val="20"/>
        </w:rPr>
      </w:pPr>
    </w:p>
    <w:p w14:paraId="4104CE17"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Au capital de : </w:t>
      </w:r>
      <w:r w:rsidRPr="00900278">
        <w:rPr>
          <w:rFonts w:ascii="Arial" w:hAnsi="Arial" w:cs="Arial"/>
          <w:b/>
          <w:sz w:val="20"/>
          <w:szCs w:val="20"/>
        </w:rPr>
        <w:t>............................................................................................................................</w:t>
      </w:r>
    </w:p>
    <w:p w14:paraId="70631C1F"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Dont le siège social est : </w:t>
      </w:r>
      <w:r w:rsidRPr="00900278">
        <w:rPr>
          <w:rFonts w:ascii="Arial" w:hAnsi="Arial" w:cs="Arial"/>
          <w:b/>
          <w:sz w:val="20"/>
          <w:szCs w:val="20"/>
        </w:rPr>
        <w:t>............................................................................................................</w:t>
      </w:r>
    </w:p>
    <w:p w14:paraId="253AD450" w14:textId="77777777" w:rsidR="003F5C77" w:rsidRPr="00900278" w:rsidRDefault="003F5C77">
      <w:pPr>
        <w:tabs>
          <w:tab w:val="left" w:pos="4680"/>
        </w:tabs>
        <w:rPr>
          <w:rFonts w:ascii="Arial" w:hAnsi="Arial" w:cs="Arial"/>
          <w:sz w:val="20"/>
          <w:szCs w:val="20"/>
        </w:rPr>
      </w:pPr>
    </w:p>
    <w:p w14:paraId="5CEFCF10"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Immatriculé à l’INSEE sous le N°: </w:t>
      </w:r>
      <w:r w:rsidRPr="00900278">
        <w:rPr>
          <w:rFonts w:ascii="Arial" w:hAnsi="Arial" w:cs="Arial"/>
          <w:b/>
          <w:sz w:val="20"/>
          <w:szCs w:val="20"/>
        </w:rPr>
        <w:t>.....................................................................................</w:t>
      </w:r>
    </w:p>
    <w:p w14:paraId="76E77605"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Au registre du Commerce du Greffe du Tribunal de :</w:t>
      </w:r>
      <w:r w:rsidRPr="00900278">
        <w:rPr>
          <w:rFonts w:ascii="Arial" w:hAnsi="Arial" w:cs="Arial"/>
          <w:b/>
          <w:sz w:val="20"/>
          <w:szCs w:val="20"/>
        </w:rPr>
        <w:t>...........................................................</w:t>
      </w:r>
    </w:p>
    <w:p w14:paraId="28A79C86" w14:textId="77777777" w:rsidR="003F5C77" w:rsidRPr="00900278" w:rsidRDefault="003F5C77">
      <w:pPr>
        <w:tabs>
          <w:tab w:val="left" w:pos="4680"/>
        </w:tabs>
        <w:rPr>
          <w:rFonts w:ascii="Arial" w:hAnsi="Arial" w:cs="Arial"/>
          <w:sz w:val="20"/>
          <w:szCs w:val="20"/>
        </w:rPr>
      </w:pPr>
    </w:p>
    <w:p w14:paraId="412C7A26"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Sous le numéro d’identification SIRET : </w:t>
      </w:r>
      <w:r w:rsidRPr="00900278">
        <w:rPr>
          <w:rFonts w:ascii="Arial" w:hAnsi="Arial" w:cs="Arial"/>
          <w:b/>
          <w:sz w:val="20"/>
          <w:szCs w:val="20"/>
        </w:rPr>
        <w:t>....................................................................................</w:t>
      </w:r>
    </w:p>
    <w:p w14:paraId="6256E9DB" w14:textId="77777777" w:rsidR="003F5C77" w:rsidRPr="00900278" w:rsidRDefault="000A59B8">
      <w:pPr>
        <w:tabs>
          <w:tab w:val="left" w:pos="4680"/>
        </w:tabs>
        <w:rPr>
          <w:rFonts w:ascii="Arial" w:hAnsi="Arial" w:cs="Arial"/>
          <w:sz w:val="20"/>
          <w:szCs w:val="20"/>
        </w:rPr>
      </w:pPr>
      <w:r w:rsidRPr="00900278">
        <w:rPr>
          <w:rFonts w:ascii="Arial" w:hAnsi="Arial" w:cs="Arial"/>
          <w:sz w:val="20"/>
          <w:szCs w:val="20"/>
        </w:rPr>
        <w:t xml:space="preserve">Code d’Activité Economique (A.P.E.) : </w:t>
      </w:r>
      <w:r w:rsidRPr="00900278">
        <w:rPr>
          <w:rFonts w:ascii="Arial" w:hAnsi="Arial" w:cs="Arial"/>
          <w:b/>
          <w:sz w:val="20"/>
          <w:szCs w:val="20"/>
        </w:rPr>
        <w:t>......................................................................................</w:t>
      </w:r>
    </w:p>
    <w:p w14:paraId="3B565F89" w14:textId="77777777" w:rsidR="003F5C77" w:rsidRPr="00900278" w:rsidRDefault="003F5C77">
      <w:pPr>
        <w:tabs>
          <w:tab w:val="left" w:pos="3060"/>
          <w:tab w:val="left" w:pos="4860"/>
          <w:tab w:val="right" w:leader="dot" w:pos="7989"/>
        </w:tabs>
        <w:spacing w:before="80"/>
        <w:ind w:left="51"/>
        <w:rPr>
          <w:rFonts w:ascii="Arial" w:hAnsi="Arial" w:cs="Arial"/>
          <w:sz w:val="20"/>
          <w:szCs w:val="20"/>
        </w:rPr>
      </w:pPr>
    </w:p>
    <w:p w14:paraId="7B9BD099" w14:textId="77777777" w:rsidR="003F5C77" w:rsidRPr="00900278" w:rsidRDefault="000A59B8">
      <w:pPr>
        <w:tabs>
          <w:tab w:val="left" w:pos="3060"/>
          <w:tab w:val="left" w:pos="4860"/>
          <w:tab w:val="right" w:leader="dot" w:pos="7989"/>
        </w:tabs>
        <w:spacing w:before="80"/>
        <w:ind w:left="51"/>
        <w:rPr>
          <w:rFonts w:ascii="Arial" w:hAnsi="Arial" w:cs="Arial"/>
          <w:sz w:val="20"/>
          <w:szCs w:val="20"/>
        </w:rPr>
      </w:pPr>
      <w:r w:rsidRPr="00900278">
        <w:rPr>
          <w:rFonts w:ascii="Arial" w:hAnsi="Arial" w:cs="Arial"/>
          <w:sz w:val="20"/>
          <w:szCs w:val="20"/>
          <w:u w:val="single"/>
        </w:rPr>
        <w:t>Présentation sous forme de groupement</w:t>
      </w:r>
      <w:r w:rsidRPr="00900278">
        <w:rPr>
          <w:rFonts w:ascii="Arial" w:hAnsi="Arial" w:cs="Arial"/>
          <w:sz w:val="20"/>
          <w:szCs w:val="20"/>
        </w:rPr>
        <w:t> : Agissant en tant que :</w:t>
      </w:r>
    </w:p>
    <w:p w14:paraId="239E88E0" w14:textId="77777777" w:rsidR="003F5C77" w:rsidRPr="00900278" w:rsidRDefault="000A59B8">
      <w:pPr>
        <w:tabs>
          <w:tab w:val="left" w:pos="3060"/>
          <w:tab w:val="left" w:pos="4860"/>
          <w:tab w:val="right" w:leader="dot" w:pos="7989"/>
        </w:tabs>
        <w:spacing w:before="80"/>
        <w:ind w:left="51"/>
        <w:rPr>
          <w:rFonts w:ascii="Arial" w:hAnsi="Arial" w:cs="Arial"/>
          <w:sz w:val="20"/>
          <w:szCs w:val="20"/>
        </w:rPr>
      </w:pP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Mandataire </w:t>
      </w: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Membre</w:t>
      </w:r>
    </w:p>
    <w:p w14:paraId="13F5C6A1" w14:textId="77777777" w:rsidR="003F5C77" w:rsidRPr="00900278" w:rsidRDefault="000A59B8">
      <w:pPr>
        <w:tabs>
          <w:tab w:val="left" w:pos="3060"/>
          <w:tab w:val="left" w:pos="4860"/>
          <w:tab w:val="right" w:leader="dot" w:pos="7989"/>
        </w:tabs>
        <w:spacing w:before="80"/>
        <w:ind w:left="51"/>
        <w:rPr>
          <w:rFonts w:ascii="Arial" w:hAnsi="Arial" w:cs="Arial"/>
          <w:sz w:val="20"/>
          <w:szCs w:val="20"/>
        </w:rPr>
      </w:pPr>
      <w:r w:rsidRPr="00900278">
        <w:rPr>
          <w:rFonts w:ascii="Arial" w:hAnsi="Arial" w:cs="Arial"/>
          <w:sz w:val="20"/>
          <w:szCs w:val="20"/>
        </w:rPr>
        <w:t xml:space="preserve">Du groupement : </w:t>
      </w: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Solidaire</w:t>
      </w:r>
      <w:r w:rsidRPr="00900278">
        <w:rPr>
          <w:rFonts w:ascii="Arial" w:hAnsi="Arial" w:cs="Arial"/>
          <w:sz w:val="20"/>
          <w:szCs w:val="20"/>
        </w:rPr>
        <w:tab/>
      </w:r>
      <w:r w:rsidRPr="00900278">
        <w:rPr>
          <w:rFonts w:ascii="Wingdings" w:hAnsi="Wingdings"/>
          <w:sz w:val="20"/>
          <w:szCs w:val="20"/>
        </w:rPr>
        <w:t></w:t>
      </w:r>
      <w:r w:rsidRPr="00900278">
        <w:rPr>
          <w:rFonts w:ascii="Arial" w:hAnsi="Arial" w:cs="Arial"/>
          <w:sz w:val="20"/>
          <w:szCs w:val="20"/>
        </w:rPr>
        <w:t xml:space="preserve"> Conjoint</w:t>
      </w:r>
    </w:p>
    <w:p w14:paraId="56D1CC61" w14:textId="77777777" w:rsidR="003F5C77" w:rsidRPr="00900278" w:rsidRDefault="003F5C77">
      <w:pPr>
        <w:tabs>
          <w:tab w:val="right" w:leader="dot" w:pos="7989"/>
        </w:tabs>
        <w:ind w:left="335" w:right="-1" w:hanging="283"/>
        <w:rPr>
          <w:rFonts w:ascii="Arial" w:hAnsi="Arial" w:cs="Arial"/>
          <w:sz w:val="20"/>
          <w:szCs w:val="20"/>
        </w:rPr>
      </w:pPr>
    </w:p>
    <w:p w14:paraId="499A806D" w14:textId="77777777" w:rsidR="003F5C77" w:rsidRPr="00900278" w:rsidRDefault="000A59B8">
      <w:pPr>
        <w:tabs>
          <w:tab w:val="right" w:leader="dot" w:pos="7989"/>
        </w:tabs>
        <w:ind w:left="335" w:right="-1" w:hanging="283"/>
        <w:rPr>
          <w:rFonts w:ascii="Arial" w:hAnsi="Arial" w:cs="Arial"/>
          <w:sz w:val="20"/>
          <w:szCs w:val="20"/>
        </w:rPr>
      </w:pPr>
      <w:r w:rsidRPr="00900278">
        <w:rPr>
          <w:rFonts w:ascii="Arial" w:hAnsi="Arial" w:cs="Arial"/>
          <w:sz w:val="20"/>
          <w:szCs w:val="20"/>
        </w:rPr>
        <w:t xml:space="preserve">Référence : lettre de candidature en date du : </w:t>
      </w:r>
    </w:p>
    <w:p w14:paraId="473DB19C" w14:textId="77777777" w:rsidR="003F5C77" w:rsidRDefault="003F5C77">
      <w:pPr>
        <w:tabs>
          <w:tab w:val="left" w:pos="4680"/>
        </w:tabs>
        <w:rPr>
          <w:rFonts w:ascii="Arial" w:hAnsi="Arial" w:cs="Arial"/>
          <w:sz w:val="16"/>
          <w:szCs w:val="16"/>
        </w:rPr>
      </w:pPr>
    </w:p>
    <w:p w14:paraId="24D3899C" w14:textId="77777777" w:rsidR="003F5C77" w:rsidRPr="00900278" w:rsidRDefault="000A59B8">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r w:rsidRPr="00900278">
        <w:rPr>
          <w:rFonts w:ascii="Arial" w:hAnsi="Arial" w:cs="Arial"/>
          <w:i/>
          <w:sz w:val="20"/>
          <w:szCs w:val="20"/>
        </w:rPr>
        <w:t xml:space="preserve">Les grattages, </w:t>
      </w:r>
      <w:r w:rsidR="00267149" w:rsidRPr="00900278">
        <w:rPr>
          <w:rFonts w:ascii="Arial" w:hAnsi="Arial" w:cs="Arial"/>
          <w:i/>
          <w:sz w:val="20"/>
          <w:szCs w:val="20"/>
        </w:rPr>
        <w:t>effanages</w:t>
      </w:r>
      <w:r w:rsidRPr="00900278">
        <w:rPr>
          <w:rFonts w:ascii="Arial" w:hAnsi="Arial" w:cs="Arial"/>
          <w:i/>
          <w:sz w:val="20"/>
          <w:szCs w:val="20"/>
        </w:rPr>
        <w:t xml:space="preserve"> par produit chimique, collages de papillons sont </w:t>
      </w:r>
      <w:r w:rsidRPr="00900278">
        <w:rPr>
          <w:rFonts w:ascii="Arial" w:hAnsi="Arial" w:cs="Arial"/>
          <w:i/>
          <w:sz w:val="20"/>
          <w:szCs w:val="20"/>
          <w:u w:val="single"/>
        </w:rPr>
        <w:t>interdits</w:t>
      </w:r>
      <w:r w:rsidRPr="00900278">
        <w:rPr>
          <w:rFonts w:ascii="Arial" w:hAnsi="Arial" w:cs="Arial"/>
          <w:i/>
          <w:sz w:val="20"/>
          <w:szCs w:val="20"/>
        </w:rPr>
        <w:t xml:space="preserve"> dans l’ensemble du présent document et de ses annexes. Lorsqu’il y a lieu d’opérer une rectification dans le montant d’une somme ou dans le corps d’une phrase, la partie à corriger est biffée au moyen d’un trait et remplacée par l’énonciation exacte qui lui est substituée. La substitution en interligne ou par renvoi est approuvée et signée ou paraphée par le signataire du document. Les blancs sont à compléter sans altération, les parties non utilisées sont raturées par des traits obliques.</w:t>
      </w:r>
    </w:p>
    <w:p w14:paraId="6252FAA4" w14:textId="77777777" w:rsidR="003F5C77" w:rsidRDefault="003F5C77">
      <w:pPr>
        <w:tabs>
          <w:tab w:val="left" w:pos="4680"/>
        </w:tabs>
        <w:jc w:val="both"/>
        <w:rPr>
          <w:rFonts w:ascii="Arial" w:hAnsi="Arial" w:cs="Arial"/>
          <w:sz w:val="16"/>
          <w:szCs w:val="16"/>
        </w:rPr>
      </w:pPr>
    </w:p>
    <w:p w14:paraId="24663EAB" w14:textId="77777777" w:rsidR="003F5C77" w:rsidRDefault="003F5C77">
      <w:pPr>
        <w:tabs>
          <w:tab w:val="left" w:pos="4680"/>
        </w:tabs>
        <w:jc w:val="both"/>
        <w:rPr>
          <w:rFonts w:ascii="Arial" w:hAnsi="Arial" w:cs="Arial"/>
          <w:sz w:val="16"/>
          <w:szCs w:val="16"/>
        </w:rPr>
      </w:pPr>
    </w:p>
    <w:p w14:paraId="1C763DAE" w14:textId="77777777" w:rsidR="00ED1E77" w:rsidRDefault="00ED1E77" w:rsidP="00ED1E77">
      <w:pPr>
        <w:tabs>
          <w:tab w:val="left" w:pos="4680"/>
        </w:tabs>
        <w:rPr>
          <w:rFonts w:ascii="Arial" w:hAnsi="Arial" w:cs="Arial"/>
          <w:sz w:val="16"/>
          <w:szCs w:val="16"/>
        </w:rPr>
      </w:pPr>
    </w:p>
    <w:p w14:paraId="7F290F74" w14:textId="211CCCC4" w:rsidR="00ED1E77" w:rsidRPr="00ED1E77" w:rsidRDefault="00ED1E77" w:rsidP="00ED1E77">
      <w:pPr>
        <w:pBdr>
          <w:top w:val="single" w:sz="8" w:space="1" w:color="000000"/>
          <w:left w:val="single" w:sz="8" w:space="4" w:color="000000"/>
          <w:bottom w:val="single" w:sz="8" w:space="1" w:color="000000"/>
          <w:right w:val="single" w:sz="8" w:space="4" w:color="000000"/>
        </w:pBdr>
        <w:jc w:val="center"/>
        <w:rPr>
          <w:rFonts w:ascii="Arial" w:hAnsi="Arial" w:cs="Arial"/>
          <w:sz w:val="16"/>
          <w:szCs w:val="16"/>
        </w:rPr>
      </w:pPr>
      <w:r>
        <w:rPr>
          <w:rFonts w:ascii="Arial" w:hAnsi="Arial" w:cs="Arial"/>
          <w:b/>
        </w:rPr>
        <w:lastRenderedPageBreak/>
        <w:t>C : DATE D’ÉTABLISSEMENT DES PRIX</w:t>
      </w:r>
    </w:p>
    <w:p w14:paraId="6B86AFF5" w14:textId="3AE6A7FB" w:rsidR="00ED1E77" w:rsidRPr="00ED1E77" w:rsidRDefault="00ED1E77" w:rsidP="00ED1E77">
      <w:pPr>
        <w:widowControl w:val="0"/>
        <w:suppressAutoHyphens w:val="0"/>
        <w:autoSpaceDE w:val="0"/>
        <w:autoSpaceDN w:val="0"/>
        <w:adjustRightInd w:val="0"/>
        <w:spacing w:line="276" w:lineRule="auto"/>
        <w:ind w:right="111"/>
        <w:rPr>
          <w:rFonts w:ascii="Arial" w:eastAsiaTheme="minorEastAsia" w:hAnsi="Arial" w:cs="Arial"/>
          <w:kern w:val="0"/>
          <w:lang w:eastAsia="fr-FR"/>
        </w:rPr>
      </w:pPr>
    </w:p>
    <w:p w14:paraId="000333FC" w14:textId="4C64E102" w:rsidR="003F5C77" w:rsidRPr="007D5299" w:rsidRDefault="00ED1E77">
      <w:pPr>
        <w:tabs>
          <w:tab w:val="left" w:pos="4680"/>
        </w:tabs>
        <w:jc w:val="both"/>
        <w:rPr>
          <w:rFonts w:ascii="Arial" w:hAnsi="Arial" w:cs="Arial"/>
          <w:sz w:val="20"/>
          <w:szCs w:val="20"/>
        </w:rPr>
      </w:pPr>
      <w:r w:rsidRPr="007D5299">
        <w:rPr>
          <w:rFonts w:ascii="Arial" w:hAnsi="Arial" w:cs="Arial"/>
          <w:sz w:val="20"/>
          <w:szCs w:val="20"/>
        </w:rPr>
        <w:t xml:space="preserve">La date d’établissement des prix correspond à la date </w:t>
      </w:r>
      <w:r w:rsidR="007D5299" w:rsidRPr="007D5299">
        <w:rPr>
          <w:rFonts w:ascii="Arial" w:hAnsi="Arial" w:cs="Arial"/>
          <w:sz w:val="20"/>
          <w:szCs w:val="20"/>
        </w:rPr>
        <w:t xml:space="preserve">de remise des offres </w:t>
      </w:r>
      <w:r w:rsidR="007D5299" w:rsidRPr="007D5299">
        <w:rPr>
          <w:rFonts w:ascii="Arial" w:hAnsi="Arial" w:cs="Arial"/>
          <w:spacing w:val="-3"/>
          <w:sz w:val="20"/>
          <w:szCs w:val="20"/>
        </w:rPr>
        <w:t xml:space="preserve">tel qu’indiqué dans le règlement de </w:t>
      </w:r>
      <w:r w:rsidR="007D5299" w:rsidRPr="007D5299">
        <w:rPr>
          <w:rFonts w:ascii="Arial" w:hAnsi="Arial" w:cs="Arial"/>
          <w:spacing w:val="-3"/>
          <w:sz w:val="20"/>
          <w:szCs w:val="20"/>
        </w:rPr>
        <w:t>consultation</w:t>
      </w:r>
      <w:r w:rsidR="007D5299" w:rsidRPr="007D5299">
        <w:rPr>
          <w:rFonts w:ascii="Arial" w:hAnsi="Arial" w:cs="Arial"/>
          <w:sz w:val="20"/>
          <w:szCs w:val="20"/>
        </w:rPr>
        <w:t>.</w:t>
      </w:r>
    </w:p>
    <w:p w14:paraId="15EDEEAB" w14:textId="4ADF3D43" w:rsidR="003F5C77" w:rsidRDefault="003F5C77">
      <w:pPr>
        <w:tabs>
          <w:tab w:val="left" w:pos="4680"/>
        </w:tabs>
        <w:jc w:val="both"/>
        <w:rPr>
          <w:rFonts w:ascii="Arial" w:hAnsi="Arial" w:cs="Arial"/>
          <w:sz w:val="16"/>
          <w:szCs w:val="16"/>
        </w:rPr>
      </w:pPr>
    </w:p>
    <w:p w14:paraId="713E1FFC" w14:textId="5FBABCCD" w:rsidR="00ED1E77" w:rsidRDefault="00ED1E77">
      <w:pPr>
        <w:tabs>
          <w:tab w:val="left" w:pos="4680"/>
        </w:tabs>
        <w:jc w:val="both"/>
        <w:rPr>
          <w:rFonts w:ascii="Arial" w:hAnsi="Arial" w:cs="Arial"/>
          <w:sz w:val="16"/>
          <w:szCs w:val="16"/>
        </w:rPr>
      </w:pPr>
    </w:p>
    <w:p w14:paraId="3EC5F85C" w14:textId="3180B206" w:rsidR="00ED1E77" w:rsidRPr="00ED1E77" w:rsidRDefault="00ED1E77" w:rsidP="00ED1E77">
      <w:pPr>
        <w:pBdr>
          <w:top w:val="single" w:sz="8" w:space="1" w:color="000000"/>
          <w:left w:val="single" w:sz="8" w:space="4" w:color="000000"/>
          <w:bottom w:val="single" w:sz="8" w:space="1" w:color="000000"/>
          <w:right w:val="single" w:sz="8" w:space="4" w:color="000000"/>
        </w:pBdr>
        <w:jc w:val="center"/>
        <w:rPr>
          <w:rFonts w:ascii="Arial" w:hAnsi="Arial" w:cs="Arial"/>
          <w:sz w:val="16"/>
          <w:szCs w:val="16"/>
        </w:rPr>
      </w:pPr>
      <w:r>
        <w:rPr>
          <w:rFonts w:ascii="Arial" w:hAnsi="Arial" w:cs="Arial"/>
          <w:b/>
        </w:rPr>
        <w:t>D : DÉCOMPOSITION DU PRIX DU MARCHÉ</w:t>
      </w:r>
    </w:p>
    <w:p w14:paraId="19E9EE80" w14:textId="7DC77D91" w:rsidR="00ED1E77" w:rsidRDefault="00ED1E77">
      <w:pPr>
        <w:tabs>
          <w:tab w:val="left" w:pos="4680"/>
        </w:tabs>
        <w:jc w:val="both"/>
        <w:rPr>
          <w:rFonts w:ascii="Arial" w:hAnsi="Arial" w:cs="Arial"/>
          <w:sz w:val="16"/>
          <w:szCs w:val="16"/>
        </w:rPr>
      </w:pPr>
      <w:bookmarkStart w:id="0" w:name="_GoBack"/>
      <w:bookmarkEnd w:id="0"/>
    </w:p>
    <w:p w14:paraId="6929291F" w14:textId="77777777" w:rsidR="00C33A93" w:rsidRDefault="00C33A93">
      <w:pPr>
        <w:tabs>
          <w:tab w:val="left" w:pos="4680"/>
        </w:tabs>
        <w:jc w:val="both"/>
        <w:rPr>
          <w:rFonts w:ascii="Arial" w:hAnsi="Arial" w:cs="Arial"/>
          <w:sz w:val="16"/>
          <w:szCs w:val="16"/>
        </w:rPr>
      </w:pPr>
    </w:p>
    <w:tbl>
      <w:tblPr>
        <w:tblW w:w="9493" w:type="dxa"/>
        <w:tblInd w:w="15" w:type="dxa"/>
        <w:tblLayout w:type="fixed"/>
        <w:tblCellMar>
          <w:left w:w="0" w:type="dxa"/>
          <w:right w:w="0" w:type="dxa"/>
        </w:tblCellMar>
        <w:tblLook w:val="0000" w:firstRow="0" w:lastRow="0" w:firstColumn="0" w:lastColumn="0" w:noHBand="0" w:noVBand="0"/>
      </w:tblPr>
      <w:tblGrid>
        <w:gridCol w:w="5499"/>
        <w:gridCol w:w="2835"/>
        <w:gridCol w:w="1159"/>
      </w:tblGrid>
      <w:tr w:rsidR="00ED1E77" w:rsidRPr="00ED1E77" w14:paraId="2A0BE6E7" w14:textId="77777777" w:rsidTr="00577201">
        <w:tc>
          <w:tcPr>
            <w:tcW w:w="5499" w:type="dxa"/>
            <w:tcBorders>
              <w:top w:val="single" w:sz="8" w:space="0" w:color="D9D9D9"/>
              <w:left w:val="single" w:sz="8" w:space="0" w:color="D9D9D9"/>
              <w:bottom w:val="single" w:sz="8" w:space="0" w:color="D9D9D9"/>
              <w:right w:val="single" w:sz="12" w:space="0" w:color="0A4494"/>
            </w:tcBorders>
            <w:shd w:val="clear" w:color="auto" w:fill="D9D9D9"/>
            <w:vAlign w:val="center"/>
          </w:tcPr>
          <w:p w14:paraId="1D88CBCA" w14:textId="227F376D" w:rsidR="00ED1E77" w:rsidRPr="00ED1E77" w:rsidRDefault="00ED1E77" w:rsidP="00ED1E77">
            <w:pPr>
              <w:widowControl w:val="0"/>
              <w:suppressAutoHyphens w:val="0"/>
              <w:autoSpaceDE w:val="0"/>
              <w:autoSpaceDN w:val="0"/>
              <w:adjustRightInd w:val="0"/>
              <w:spacing w:before="60"/>
              <w:ind w:left="108" w:right="89"/>
              <w:rPr>
                <w:rFonts w:ascii="Arial" w:eastAsiaTheme="minorEastAsia" w:hAnsi="Arial" w:cs="Arial"/>
                <w:b/>
                <w:color w:val="000000"/>
                <w:kern w:val="0"/>
                <w:sz w:val="18"/>
                <w:szCs w:val="18"/>
                <w:lang w:eastAsia="fr-FR"/>
              </w:rPr>
            </w:pPr>
            <w:r w:rsidRPr="00ED1E77">
              <w:rPr>
                <w:rFonts w:ascii="Arial" w:eastAsiaTheme="minorEastAsia" w:hAnsi="Arial" w:cs="Arial"/>
                <w:b/>
                <w:color w:val="000000"/>
                <w:kern w:val="0"/>
                <w:sz w:val="18"/>
                <w:szCs w:val="18"/>
                <w:lang w:eastAsia="fr-FR"/>
              </w:rPr>
              <w:t xml:space="preserve">Prix </w:t>
            </w:r>
            <w:r w:rsidR="00D55AB0" w:rsidRPr="00D55AB0">
              <w:rPr>
                <w:rFonts w:ascii="Arial" w:eastAsiaTheme="minorEastAsia" w:hAnsi="Arial" w:cs="Arial"/>
                <w:b/>
                <w:color w:val="000000"/>
                <w:kern w:val="0"/>
                <w:sz w:val="18"/>
                <w:szCs w:val="18"/>
                <w:lang w:eastAsia="fr-FR"/>
              </w:rPr>
              <w:t>Total général du DPGF</w:t>
            </w:r>
            <w:r w:rsidR="003D2639">
              <w:rPr>
                <w:rFonts w:ascii="Arial" w:eastAsiaTheme="minorEastAsia" w:hAnsi="Arial" w:cs="Arial"/>
                <w:b/>
                <w:color w:val="000000"/>
                <w:kern w:val="0"/>
                <w:sz w:val="18"/>
                <w:szCs w:val="18"/>
                <w:lang w:eastAsia="fr-FR"/>
              </w:rPr>
              <w:t xml:space="preserve"> hors option</w:t>
            </w:r>
          </w:p>
          <w:p w14:paraId="23FEBB29" w14:textId="77777777" w:rsidR="00ED1E77" w:rsidRPr="00ED1E77" w:rsidRDefault="00ED1E77" w:rsidP="00ED1E77">
            <w:pPr>
              <w:widowControl w:val="0"/>
              <w:suppressAutoHyphens w:val="0"/>
              <w:autoSpaceDE w:val="0"/>
              <w:autoSpaceDN w:val="0"/>
              <w:adjustRightInd w:val="0"/>
              <w:spacing w:after="60"/>
              <w:ind w:left="108" w:right="89"/>
              <w:rPr>
                <w:rFonts w:ascii="Arial" w:eastAsiaTheme="minorEastAsia" w:hAnsi="Arial" w:cs="Arial"/>
                <w:kern w:val="0"/>
                <w:lang w:eastAsia="fr-FR"/>
              </w:rPr>
            </w:pPr>
          </w:p>
        </w:tc>
        <w:tc>
          <w:tcPr>
            <w:tcW w:w="2835" w:type="dxa"/>
            <w:tcBorders>
              <w:top w:val="single" w:sz="12" w:space="0" w:color="0A4494"/>
              <w:left w:val="single" w:sz="12" w:space="0" w:color="0A4494"/>
              <w:bottom w:val="single" w:sz="12" w:space="0" w:color="0A4494"/>
              <w:right w:val="single" w:sz="12" w:space="0" w:color="0A4494"/>
            </w:tcBorders>
            <w:shd w:val="clear" w:color="auto" w:fill="FFFFFF"/>
            <w:vAlign w:val="center"/>
          </w:tcPr>
          <w:p w14:paraId="7E5ECD49" w14:textId="77777777" w:rsidR="00ED1E77" w:rsidRPr="00ED1E77" w:rsidRDefault="00ED1E77" w:rsidP="00ED1E77">
            <w:pPr>
              <w:widowControl w:val="0"/>
              <w:suppressAutoHyphens w:val="0"/>
              <w:autoSpaceDE w:val="0"/>
              <w:autoSpaceDN w:val="0"/>
              <w:adjustRightInd w:val="0"/>
              <w:rPr>
                <w:rFonts w:ascii="Arial" w:eastAsiaTheme="minorEastAsia" w:hAnsi="Arial" w:cs="Arial"/>
                <w:kern w:val="0"/>
                <w:lang w:eastAsia="fr-FR"/>
              </w:rPr>
            </w:pPr>
          </w:p>
        </w:tc>
        <w:tc>
          <w:tcPr>
            <w:tcW w:w="1159" w:type="dxa"/>
            <w:tcBorders>
              <w:top w:val="single" w:sz="8" w:space="0" w:color="D9D9D9"/>
              <w:left w:val="single" w:sz="12" w:space="0" w:color="0A4494"/>
              <w:bottom w:val="single" w:sz="8" w:space="0" w:color="D9D9D9"/>
              <w:right w:val="single" w:sz="8" w:space="0" w:color="D9D9D9"/>
            </w:tcBorders>
            <w:shd w:val="clear" w:color="auto" w:fill="D9D9D9"/>
            <w:vAlign w:val="center"/>
          </w:tcPr>
          <w:p w14:paraId="15F66EF8" w14:textId="77777777" w:rsidR="00ED1E77" w:rsidRPr="00ED1E77" w:rsidRDefault="00ED1E77" w:rsidP="00ED1E77">
            <w:pPr>
              <w:widowControl w:val="0"/>
              <w:suppressAutoHyphens w:val="0"/>
              <w:autoSpaceDE w:val="0"/>
              <w:autoSpaceDN w:val="0"/>
              <w:adjustRightInd w:val="0"/>
              <w:spacing w:before="60" w:after="60"/>
              <w:ind w:left="122" w:right="94"/>
              <w:rPr>
                <w:rFonts w:ascii="Arial" w:eastAsiaTheme="minorEastAsia" w:hAnsi="Arial" w:cs="Arial"/>
                <w:kern w:val="0"/>
                <w:lang w:eastAsia="fr-FR"/>
              </w:rPr>
            </w:pPr>
            <w:r w:rsidRPr="00ED1E77">
              <w:rPr>
                <w:rFonts w:ascii="Arial" w:eastAsiaTheme="minorEastAsia" w:hAnsi="Arial" w:cs="Arial"/>
                <w:b/>
                <w:bCs/>
                <w:color w:val="000000"/>
                <w:kern w:val="0"/>
                <w:sz w:val="18"/>
                <w:szCs w:val="18"/>
                <w:lang w:eastAsia="fr-FR"/>
              </w:rPr>
              <w:t>€ HT</w:t>
            </w:r>
          </w:p>
        </w:tc>
      </w:tr>
      <w:tr w:rsidR="00ED1E77" w:rsidRPr="00ED1E77" w14:paraId="4F74D43E" w14:textId="77777777" w:rsidTr="00577201">
        <w:tc>
          <w:tcPr>
            <w:tcW w:w="5499" w:type="dxa"/>
            <w:tcBorders>
              <w:top w:val="single" w:sz="8" w:space="0" w:color="D9D9D9"/>
              <w:left w:val="single" w:sz="8" w:space="0" w:color="D9D9D9"/>
              <w:bottom w:val="single" w:sz="8" w:space="0" w:color="D9D9D9"/>
              <w:right w:val="single" w:sz="12" w:space="0" w:color="0A4494"/>
            </w:tcBorders>
            <w:shd w:val="clear" w:color="auto" w:fill="D9D9D9"/>
            <w:vAlign w:val="center"/>
          </w:tcPr>
          <w:p w14:paraId="25A5F859" w14:textId="77777777" w:rsidR="00ED1E77" w:rsidRPr="00ED1E77" w:rsidRDefault="00ED1E77" w:rsidP="00ED1E77">
            <w:pPr>
              <w:widowControl w:val="0"/>
              <w:suppressAutoHyphens w:val="0"/>
              <w:autoSpaceDE w:val="0"/>
              <w:autoSpaceDN w:val="0"/>
              <w:adjustRightInd w:val="0"/>
              <w:spacing w:before="60"/>
              <w:ind w:left="108" w:right="89"/>
              <w:rPr>
                <w:rFonts w:ascii="Arial" w:eastAsiaTheme="minorEastAsia" w:hAnsi="Arial" w:cs="Arial"/>
                <w:color w:val="000000"/>
                <w:kern w:val="0"/>
                <w:sz w:val="18"/>
                <w:szCs w:val="18"/>
                <w:lang w:eastAsia="fr-FR"/>
              </w:rPr>
            </w:pPr>
          </w:p>
        </w:tc>
        <w:tc>
          <w:tcPr>
            <w:tcW w:w="2835" w:type="dxa"/>
            <w:tcBorders>
              <w:top w:val="single" w:sz="12" w:space="0" w:color="0A4494"/>
              <w:left w:val="single" w:sz="12" w:space="0" w:color="0A4494"/>
              <w:bottom w:val="single" w:sz="12" w:space="0" w:color="0A4494"/>
              <w:right w:val="single" w:sz="12" w:space="0" w:color="0A4494"/>
            </w:tcBorders>
            <w:shd w:val="clear" w:color="auto" w:fill="FFFFFF"/>
            <w:vAlign w:val="center"/>
          </w:tcPr>
          <w:p w14:paraId="6B352C4C" w14:textId="77777777" w:rsidR="00ED1E77" w:rsidRPr="00ED1E77" w:rsidRDefault="00ED1E77" w:rsidP="00ED1E77">
            <w:pPr>
              <w:widowControl w:val="0"/>
              <w:suppressAutoHyphens w:val="0"/>
              <w:autoSpaceDE w:val="0"/>
              <w:autoSpaceDN w:val="0"/>
              <w:adjustRightInd w:val="0"/>
              <w:rPr>
                <w:rFonts w:ascii="Arial" w:eastAsiaTheme="minorEastAsia" w:hAnsi="Arial" w:cs="Arial"/>
                <w:kern w:val="0"/>
                <w:lang w:eastAsia="fr-FR"/>
              </w:rPr>
            </w:pPr>
          </w:p>
        </w:tc>
        <w:tc>
          <w:tcPr>
            <w:tcW w:w="1159" w:type="dxa"/>
            <w:tcBorders>
              <w:top w:val="single" w:sz="8" w:space="0" w:color="D9D9D9"/>
              <w:left w:val="single" w:sz="12" w:space="0" w:color="0A4494"/>
              <w:bottom w:val="single" w:sz="8" w:space="0" w:color="D9D9D9"/>
              <w:right w:val="single" w:sz="8" w:space="0" w:color="D9D9D9"/>
            </w:tcBorders>
            <w:shd w:val="clear" w:color="auto" w:fill="D9D9D9"/>
            <w:vAlign w:val="center"/>
          </w:tcPr>
          <w:p w14:paraId="71F141C3" w14:textId="77777777" w:rsidR="00ED1E77" w:rsidRPr="00ED1E77" w:rsidRDefault="00ED1E77" w:rsidP="00ED1E77">
            <w:pPr>
              <w:widowControl w:val="0"/>
              <w:suppressAutoHyphens w:val="0"/>
              <w:autoSpaceDE w:val="0"/>
              <w:autoSpaceDN w:val="0"/>
              <w:adjustRightInd w:val="0"/>
              <w:spacing w:before="60" w:after="60"/>
              <w:ind w:left="122" w:right="94"/>
              <w:rPr>
                <w:rFonts w:ascii="Arial" w:eastAsiaTheme="minorEastAsia" w:hAnsi="Arial" w:cs="Arial"/>
                <w:b/>
                <w:bCs/>
                <w:color w:val="000000"/>
                <w:kern w:val="0"/>
                <w:sz w:val="18"/>
                <w:szCs w:val="18"/>
                <w:lang w:eastAsia="fr-FR"/>
              </w:rPr>
            </w:pPr>
            <w:r w:rsidRPr="00ED1E77">
              <w:rPr>
                <w:rFonts w:ascii="Arial" w:eastAsiaTheme="minorEastAsia" w:hAnsi="Arial" w:cs="Arial"/>
                <w:b/>
                <w:bCs/>
                <w:color w:val="000000"/>
                <w:kern w:val="0"/>
                <w:sz w:val="18"/>
                <w:szCs w:val="18"/>
                <w:lang w:eastAsia="fr-FR"/>
              </w:rPr>
              <w:t>% de TVA</w:t>
            </w:r>
          </w:p>
        </w:tc>
      </w:tr>
      <w:tr w:rsidR="00ED1E77" w:rsidRPr="00ED1E77" w14:paraId="33ED9A07" w14:textId="77777777" w:rsidTr="00577201">
        <w:tc>
          <w:tcPr>
            <w:tcW w:w="5499" w:type="dxa"/>
            <w:tcBorders>
              <w:top w:val="single" w:sz="8" w:space="0" w:color="D9D9D9"/>
              <w:left w:val="single" w:sz="8" w:space="0" w:color="D9D9D9"/>
              <w:bottom w:val="single" w:sz="8" w:space="0" w:color="D9D9D9"/>
              <w:right w:val="single" w:sz="12" w:space="0" w:color="0A4494"/>
            </w:tcBorders>
            <w:shd w:val="clear" w:color="auto" w:fill="D9D9D9"/>
            <w:vAlign w:val="center"/>
          </w:tcPr>
          <w:p w14:paraId="4FFF38D9" w14:textId="77777777" w:rsidR="00ED1E77" w:rsidRPr="00ED1E77" w:rsidRDefault="00ED1E77" w:rsidP="00ED1E77">
            <w:pPr>
              <w:widowControl w:val="0"/>
              <w:suppressAutoHyphens w:val="0"/>
              <w:autoSpaceDE w:val="0"/>
              <w:autoSpaceDN w:val="0"/>
              <w:adjustRightInd w:val="0"/>
              <w:spacing w:before="60"/>
              <w:ind w:left="108" w:right="89"/>
              <w:rPr>
                <w:rFonts w:ascii="Arial" w:eastAsiaTheme="minorEastAsia" w:hAnsi="Arial" w:cs="Arial"/>
                <w:color w:val="000000"/>
                <w:kern w:val="0"/>
                <w:sz w:val="18"/>
                <w:szCs w:val="18"/>
                <w:lang w:eastAsia="fr-FR"/>
              </w:rPr>
            </w:pPr>
          </w:p>
        </w:tc>
        <w:tc>
          <w:tcPr>
            <w:tcW w:w="2835" w:type="dxa"/>
            <w:tcBorders>
              <w:top w:val="single" w:sz="12" w:space="0" w:color="0A4494"/>
              <w:left w:val="single" w:sz="12" w:space="0" w:color="0A4494"/>
              <w:bottom w:val="single" w:sz="12" w:space="0" w:color="0A4494"/>
              <w:right w:val="single" w:sz="12" w:space="0" w:color="0A4494"/>
            </w:tcBorders>
            <w:shd w:val="clear" w:color="auto" w:fill="FFFFFF"/>
            <w:vAlign w:val="center"/>
          </w:tcPr>
          <w:p w14:paraId="0D34AD02" w14:textId="77777777" w:rsidR="00ED1E77" w:rsidRPr="00ED1E77" w:rsidRDefault="00ED1E77" w:rsidP="00ED1E77">
            <w:pPr>
              <w:widowControl w:val="0"/>
              <w:suppressAutoHyphens w:val="0"/>
              <w:autoSpaceDE w:val="0"/>
              <w:autoSpaceDN w:val="0"/>
              <w:adjustRightInd w:val="0"/>
              <w:rPr>
                <w:rFonts w:ascii="Arial" w:eastAsiaTheme="minorEastAsia" w:hAnsi="Arial" w:cs="Arial"/>
                <w:kern w:val="0"/>
                <w:lang w:eastAsia="fr-FR"/>
              </w:rPr>
            </w:pPr>
          </w:p>
        </w:tc>
        <w:tc>
          <w:tcPr>
            <w:tcW w:w="1159" w:type="dxa"/>
            <w:tcBorders>
              <w:top w:val="single" w:sz="8" w:space="0" w:color="D9D9D9"/>
              <w:left w:val="single" w:sz="12" w:space="0" w:color="0A4494"/>
              <w:bottom w:val="single" w:sz="8" w:space="0" w:color="D9D9D9"/>
              <w:right w:val="single" w:sz="8" w:space="0" w:color="D9D9D9"/>
            </w:tcBorders>
            <w:shd w:val="clear" w:color="auto" w:fill="D9D9D9"/>
            <w:vAlign w:val="center"/>
          </w:tcPr>
          <w:p w14:paraId="38DDE6D7" w14:textId="77777777" w:rsidR="00ED1E77" w:rsidRPr="00ED1E77" w:rsidRDefault="00ED1E77" w:rsidP="00ED1E77">
            <w:pPr>
              <w:widowControl w:val="0"/>
              <w:suppressAutoHyphens w:val="0"/>
              <w:autoSpaceDE w:val="0"/>
              <w:autoSpaceDN w:val="0"/>
              <w:adjustRightInd w:val="0"/>
              <w:spacing w:before="60" w:after="60"/>
              <w:ind w:left="122" w:right="94"/>
              <w:rPr>
                <w:rFonts w:ascii="Arial" w:eastAsiaTheme="minorEastAsia" w:hAnsi="Arial" w:cs="Arial"/>
                <w:b/>
                <w:bCs/>
                <w:color w:val="000000"/>
                <w:kern w:val="0"/>
                <w:sz w:val="18"/>
                <w:szCs w:val="18"/>
                <w:lang w:eastAsia="fr-FR"/>
              </w:rPr>
            </w:pPr>
            <w:r w:rsidRPr="00ED1E77">
              <w:rPr>
                <w:rFonts w:ascii="Arial" w:eastAsiaTheme="minorEastAsia" w:hAnsi="Arial" w:cs="Arial"/>
                <w:b/>
                <w:bCs/>
                <w:color w:val="000000"/>
                <w:kern w:val="0"/>
                <w:sz w:val="18"/>
                <w:szCs w:val="18"/>
                <w:lang w:eastAsia="fr-FR"/>
              </w:rPr>
              <w:t>€ TTC</w:t>
            </w:r>
          </w:p>
        </w:tc>
      </w:tr>
      <w:tr w:rsidR="00D55AB0" w:rsidRPr="00ED1E77" w14:paraId="29781F6F" w14:textId="77777777" w:rsidTr="00D55AB0">
        <w:tc>
          <w:tcPr>
            <w:tcW w:w="5499" w:type="dxa"/>
            <w:tcBorders>
              <w:top w:val="single" w:sz="8" w:space="0" w:color="D9D9D9"/>
              <w:left w:val="single" w:sz="8" w:space="0" w:color="D9D9D9"/>
              <w:bottom w:val="single" w:sz="8" w:space="0" w:color="D9D9D9"/>
              <w:right w:val="single" w:sz="12" w:space="0" w:color="0A4494"/>
            </w:tcBorders>
            <w:shd w:val="clear" w:color="auto" w:fill="D9D9D9"/>
            <w:vAlign w:val="center"/>
          </w:tcPr>
          <w:p w14:paraId="0984A8AB" w14:textId="0E6D17B3" w:rsidR="00D55AB0" w:rsidRPr="00ED1E77" w:rsidRDefault="00D55AB0" w:rsidP="00577201">
            <w:pPr>
              <w:widowControl w:val="0"/>
              <w:suppressAutoHyphens w:val="0"/>
              <w:autoSpaceDE w:val="0"/>
              <w:autoSpaceDN w:val="0"/>
              <w:adjustRightInd w:val="0"/>
              <w:spacing w:before="60"/>
              <w:ind w:left="108" w:right="89"/>
              <w:rPr>
                <w:rFonts w:ascii="Arial" w:eastAsiaTheme="minorEastAsia" w:hAnsi="Arial" w:cs="Arial"/>
                <w:b/>
                <w:color w:val="000000"/>
                <w:kern w:val="0"/>
                <w:sz w:val="18"/>
                <w:szCs w:val="18"/>
                <w:lang w:eastAsia="fr-FR"/>
              </w:rPr>
            </w:pPr>
            <w:r w:rsidRPr="00ED1E77">
              <w:rPr>
                <w:rFonts w:ascii="Arial" w:eastAsiaTheme="minorEastAsia" w:hAnsi="Arial" w:cs="Arial"/>
                <w:b/>
                <w:color w:val="000000"/>
                <w:kern w:val="0"/>
                <w:sz w:val="18"/>
                <w:szCs w:val="18"/>
                <w:lang w:eastAsia="fr-FR"/>
              </w:rPr>
              <w:t xml:space="preserve">Prix </w:t>
            </w:r>
            <w:r w:rsidRPr="00D55AB0">
              <w:rPr>
                <w:rFonts w:ascii="Arial" w:eastAsiaTheme="minorEastAsia" w:hAnsi="Arial" w:cs="Arial"/>
                <w:b/>
                <w:color w:val="000000"/>
                <w:kern w:val="0"/>
                <w:sz w:val="18"/>
                <w:szCs w:val="18"/>
                <w:lang w:eastAsia="fr-FR"/>
              </w:rPr>
              <w:t>Total de l’option du DPGF</w:t>
            </w:r>
          </w:p>
          <w:p w14:paraId="41476231" w14:textId="77777777" w:rsidR="00D55AB0" w:rsidRPr="00ED1E77" w:rsidRDefault="00D55AB0" w:rsidP="00D55AB0">
            <w:pPr>
              <w:widowControl w:val="0"/>
              <w:suppressAutoHyphens w:val="0"/>
              <w:autoSpaceDE w:val="0"/>
              <w:autoSpaceDN w:val="0"/>
              <w:adjustRightInd w:val="0"/>
              <w:spacing w:before="60"/>
              <w:ind w:left="108" w:right="89"/>
              <w:rPr>
                <w:rFonts w:ascii="Arial" w:eastAsiaTheme="minorEastAsia" w:hAnsi="Arial" w:cs="Arial"/>
                <w:color w:val="000000"/>
                <w:kern w:val="0"/>
                <w:sz w:val="18"/>
                <w:szCs w:val="18"/>
                <w:lang w:eastAsia="fr-FR"/>
              </w:rPr>
            </w:pPr>
          </w:p>
        </w:tc>
        <w:tc>
          <w:tcPr>
            <w:tcW w:w="2835" w:type="dxa"/>
            <w:tcBorders>
              <w:top w:val="single" w:sz="12" w:space="0" w:color="0A4494"/>
              <w:left w:val="single" w:sz="12" w:space="0" w:color="0A4494"/>
              <w:bottom w:val="single" w:sz="12" w:space="0" w:color="0A4494"/>
              <w:right w:val="single" w:sz="12" w:space="0" w:color="0A4494"/>
            </w:tcBorders>
            <w:shd w:val="clear" w:color="auto" w:fill="FFFFFF"/>
            <w:vAlign w:val="center"/>
          </w:tcPr>
          <w:p w14:paraId="6A8EC2DF" w14:textId="77777777" w:rsidR="00D55AB0" w:rsidRPr="00ED1E77" w:rsidRDefault="00D55AB0" w:rsidP="00577201">
            <w:pPr>
              <w:widowControl w:val="0"/>
              <w:suppressAutoHyphens w:val="0"/>
              <w:autoSpaceDE w:val="0"/>
              <w:autoSpaceDN w:val="0"/>
              <w:adjustRightInd w:val="0"/>
              <w:rPr>
                <w:rFonts w:ascii="Arial" w:eastAsiaTheme="minorEastAsia" w:hAnsi="Arial" w:cs="Arial"/>
                <w:kern w:val="0"/>
                <w:lang w:eastAsia="fr-FR"/>
              </w:rPr>
            </w:pPr>
          </w:p>
        </w:tc>
        <w:tc>
          <w:tcPr>
            <w:tcW w:w="1159" w:type="dxa"/>
            <w:tcBorders>
              <w:top w:val="single" w:sz="8" w:space="0" w:color="D9D9D9"/>
              <w:left w:val="single" w:sz="12" w:space="0" w:color="0A4494"/>
              <w:bottom w:val="single" w:sz="8" w:space="0" w:color="D9D9D9"/>
              <w:right w:val="single" w:sz="8" w:space="0" w:color="D9D9D9"/>
            </w:tcBorders>
            <w:shd w:val="clear" w:color="auto" w:fill="D9D9D9"/>
            <w:vAlign w:val="center"/>
          </w:tcPr>
          <w:p w14:paraId="01D6D363" w14:textId="77777777" w:rsidR="00D55AB0" w:rsidRPr="00ED1E77" w:rsidRDefault="00D55AB0" w:rsidP="00577201">
            <w:pPr>
              <w:widowControl w:val="0"/>
              <w:suppressAutoHyphens w:val="0"/>
              <w:autoSpaceDE w:val="0"/>
              <w:autoSpaceDN w:val="0"/>
              <w:adjustRightInd w:val="0"/>
              <w:spacing w:before="60" w:after="60"/>
              <w:ind w:left="122" w:right="94"/>
              <w:rPr>
                <w:rFonts w:ascii="Arial" w:eastAsiaTheme="minorEastAsia" w:hAnsi="Arial" w:cs="Arial"/>
                <w:b/>
                <w:bCs/>
                <w:color w:val="000000"/>
                <w:kern w:val="0"/>
                <w:sz w:val="18"/>
                <w:szCs w:val="18"/>
                <w:lang w:eastAsia="fr-FR"/>
              </w:rPr>
            </w:pPr>
            <w:r w:rsidRPr="00ED1E77">
              <w:rPr>
                <w:rFonts w:ascii="Arial" w:eastAsiaTheme="minorEastAsia" w:hAnsi="Arial" w:cs="Arial"/>
                <w:b/>
                <w:bCs/>
                <w:color w:val="000000"/>
                <w:kern w:val="0"/>
                <w:sz w:val="18"/>
                <w:szCs w:val="18"/>
                <w:lang w:eastAsia="fr-FR"/>
              </w:rPr>
              <w:t>€ HT</w:t>
            </w:r>
          </w:p>
        </w:tc>
      </w:tr>
      <w:tr w:rsidR="00D55AB0" w:rsidRPr="00ED1E77" w14:paraId="13636403" w14:textId="77777777" w:rsidTr="00D55AB0">
        <w:tc>
          <w:tcPr>
            <w:tcW w:w="5499" w:type="dxa"/>
            <w:tcBorders>
              <w:top w:val="single" w:sz="8" w:space="0" w:color="D9D9D9"/>
              <w:left w:val="single" w:sz="8" w:space="0" w:color="D9D9D9"/>
              <w:bottom w:val="single" w:sz="8" w:space="0" w:color="D9D9D9"/>
              <w:right w:val="single" w:sz="12" w:space="0" w:color="0A4494"/>
            </w:tcBorders>
            <w:shd w:val="clear" w:color="auto" w:fill="D9D9D9"/>
            <w:vAlign w:val="center"/>
          </w:tcPr>
          <w:p w14:paraId="005AAE16" w14:textId="77777777" w:rsidR="00D55AB0" w:rsidRPr="00ED1E77" w:rsidRDefault="00D55AB0" w:rsidP="00577201">
            <w:pPr>
              <w:widowControl w:val="0"/>
              <w:suppressAutoHyphens w:val="0"/>
              <w:autoSpaceDE w:val="0"/>
              <w:autoSpaceDN w:val="0"/>
              <w:adjustRightInd w:val="0"/>
              <w:spacing w:before="60"/>
              <w:ind w:left="108" w:right="89"/>
              <w:rPr>
                <w:rFonts w:ascii="Arial" w:eastAsiaTheme="minorEastAsia" w:hAnsi="Arial" w:cs="Arial"/>
                <w:color w:val="000000"/>
                <w:kern w:val="0"/>
                <w:sz w:val="18"/>
                <w:szCs w:val="18"/>
                <w:lang w:eastAsia="fr-FR"/>
              </w:rPr>
            </w:pPr>
          </w:p>
        </w:tc>
        <w:tc>
          <w:tcPr>
            <w:tcW w:w="2835" w:type="dxa"/>
            <w:tcBorders>
              <w:top w:val="single" w:sz="12" w:space="0" w:color="0A4494"/>
              <w:left w:val="single" w:sz="12" w:space="0" w:color="0A4494"/>
              <w:bottom w:val="single" w:sz="12" w:space="0" w:color="0A4494"/>
              <w:right w:val="single" w:sz="12" w:space="0" w:color="0A4494"/>
            </w:tcBorders>
            <w:shd w:val="clear" w:color="auto" w:fill="FFFFFF"/>
            <w:vAlign w:val="center"/>
          </w:tcPr>
          <w:p w14:paraId="31D5346C" w14:textId="77777777" w:rsidR="00D55AB0" w:rsidRPr="00ED1E77" w:rsidRDefault="00D55AB0" w:rsidP="00577201">
            <w:pPr>
              <w:widowControl w:val="0"/>
              <w:suppressAutoHyphens w:val="0"/>
              <w:autoSpaceDE w:val="0"/>
              <w:autoSpaceDN w:val="0"/>
              <w:adjustRightInd w:val="0"/>
              <w:rPr>
                <w:rFonts w:ascii="Arial" w:eastAsiaTheme="minorEastAsia" w:hAnsi="Arial" w:cs="Arial"/>
                <w:kern w:val="0"/>
                <w:lang w:eastAsia="fr-FR"/>
              </w:rPr>
            </w:pPr>
          </w:p>
        </w:tc>
        <w:tc>
          <w:tcPr>
            <w:tcW w:w="1159" w:type="dxa"/>
            <w:tcBorders>
              <w:top w:val="single" w:sz="8" w:space="0" w:color="D9D9D9"/>
              <w:left w:val="single" w:sz="12" w:space="0" w:color="0A4494"/>
              <w:bottom w:val="single" w:sz="8" w:space="0" w:color="D9D9D9"/>
              <w:right w:val="single" w:sz="8" w:space="0" w:color="D9D9D9"/>
            </w:tcBorders>
            <w:shd w:val="clear" w:color="auto" w:fill="D9D9D9"/>
            <w:vAlign w:val="center"/>
          </w:tcPr>
          <w:p w14:paraId="5B48D014" w14:textId="77777777" w:rsidR="00D55AB0" w:rsidRPr="00ED1E77" w:rsidRDefault="00D55AB0" w:rsidP="00577201">
            <w:pPr>
              <w:widowControl w:val="0"/>
              <w:suppressAutoHyphens w:val="0"/>
              <w:autoSpaceDE w:val="0"/>
              <w:autoSpaceDN w:val="0"/>
              <w:adjustRightInd w:val="0"/>
              <w:spacing w:before="60" w:after="60"/>
              <w:ind w:left="122" w:right="94"/>
              <w:rPr>
                <w:rFonts w:ascii="Arial" w:eastAsiaTheme="minorEastAsia" w:hAnsi="Arial" w:cs="Arial"/>
                <w:b/>
                <w:bCs/>
                <w:color w:val="000000"/>
                <w:kern w:val="0"/>
                <w:sz w:val="18"/>
                <w:szCs w:val="18"/>
                <w:lang w:eastAsia="fr-FR"/>
              </w:rPr>
            </w:pPr>
            <w:r w:rsidRPr="00ED1E77">
              <w:rPr>
                <w:rFonts w:ascii="Arial" w:eastAsiaTheme="minorEastAsia" w:hAnsi="Arial" w:cs="Arial"/>
                <w:b/>
                <w:bCs/>
                <w:color w:val="000000"/>
                <w:kern w:val="0"/>
                <w:sz w:val="18"/>
                <w:szCs w:val="18"/>
                <w:lang w:eastAsia="fr-FR"/>
              </w:rPr>
              <w:t>% de TVA</w:t>
            </w:r>
          </w:p>
        </w:tc>
      </w:tr>
      <w:tr w:rsidR="00D55AB0" w:rsidRPr="00ED1E77" w14:paraId="69EDC5A6" w14:textId="77777777" w:rsidTr="00D55AB0">
        <w:tc>
          <w:tcPr>
            <w:tcW w:w="5499" w:type="dxa"/>
            <w:tcBorders>
              <w:top w:val="single" w:sz="8" w:space="0" w:color="D9D9D9"/>
              <w:left w:val="single" w:sz="8" w:space="0" w:color="D9D9D9"/>
              <w:bottom w:val="single" w:sz="8" w:space="0" w:color="D9D9D9"/>
              <w:right w:val="single" w:sz="12" w:space="0" w:color="0A4494"/>
            </w:tcBorders>
            <w:shd w:val="clear" w:color="auto" w:fill="D9D9D9"/>
            <w:vAlign w:val="center"/>
          </w:tcPr>
          <w:p w14:paraId="67008B46" w14:textId="77777777" w:rsidR="00D55AB0" w:rsidRPr="00ED1E77" w:rsidRDefault="00D55AB0" w:rsidP="00577201">
            <w:pPr>
              <w:widowControl w:val="0"/>
              <w:suppressAutoHyphens w:val="0"/>
              <w:autoSpaceDE w:val="0"/>
              <w:autoSpaceDN w:val="0"/>
              <w:adjustRightInd w:val="0"/>
              <w:spacing w:before="60"/>
              <w:ind w:left="108" w:right="89"/>
              <w:rPr>
                <w:rFonts w:ascii="Arial" w:eastAsiaTheme="minorEastAsia" w:hAnsi="Arial" w:cs="Arial"/>
                <w:color w:val="000000"/>
                <w:kern w:val="0"/>
                <w:sz w:val="18"/>
                <w:szCs w:val="18"/>
                <w:lang w:eastAsia="fr-FR"/>
              </w:rPr>
            </w:pPr>
          </w:p>
        </w:tc>
        <w:tc>
          <w:tcPr>
            <w:tcW w:w="2835" w:type="dxa"/>
            <w:tcBorders>
              <w:top w:val="single" w:sz="12" w:space="0" w:color="0A4494"/>
              <w:left w:val="single" w:sz="12" w:space="0" w:color="0A4494"/>
              <w:bottom w:val="single" w:sz="12" w:space="0" w:color="0A4494"/>
              <w:right w:val="single" w:sz="12" w:space="0" w:color="0A4494"/>
            </w:tcBorders>
            <w:shd w:val="clear" w:color="auto" w:fill="FFFFFF"/>
            <w:vAlign w:val="center"/>
          </w:tcPr>
          <w:p w14:paraId="1AEBE183" w14:textId="77777777" w:rsidR="00D55AB0" w:rsidRPr="00ED1E77" w:rsidRDefault="00D55AB0" w:rsidP="00577201">
            <w:pPr>
              <w:widowControl w:val="0"/>
              <w:suppressAutoHyphens w:val="0"/>
              <w:autoSpaceDE w:val="0"/>
              <w:autoSpaceDN w:val="0"/>
              <w:adjustRightInd w:val="0"/>
              <w:rPr>
                <w:rFonts w:ascii="Arial" w:eastAsiaTheme="minorEastAsia" w:hAnsi="Arial" w:cs="Arial"/>
                <w:kern w:val="0"/>
                <w:lang w:eastAsia="fr-FR"/>
              </w:rPr>
            </w:pPr>
          </w:p>
        </w:tc>
        <w:tc>
          <w:tcPr>
            <w:tcW w:w="1159" w:type="dxa"/>
            <w:tcBorders>
              <w:top w:val="single" w:sz="8" w:space="0" w:color="D9D9D9"/>
              <w:left w:val="single" w:sz="12" w:space="0" w:color="0A4494"/>
              <w:bottom w:val="single" w:sz="8" w:space="0" w:color="D9D9D9"/>
              <w:right w:val="single" w:sz="8" w:space="0" w:color="D9D9D9"/>
            </w:tcBorders>
            <w:shd w:val="clear" w:color="auto" w:fill="D9D9D9"/>
            <w:vAlign w:val="center"/>
          </w:tcPr>
          <w:p w14:paraId="66371356" w14:textId="77777777" w:rsidR="00D55AB0" w:rsidRPr="00ED1E77" w:rsidRDefault="00D55AB0" w:rsidP="00577201">
            <w:pPr>
              <w:widowControl w:val="0"/>
              <w:suppressAutoHyphens w:val="0"/>
              <w:autoSpaceDE w:val="0"/>
              <w:autoSpaceDN w:val="0"/>
              <w:adjustRightInd w:val="0"/>
              <w:spacing w:before="60" w:after="60"/>
              <w:ind w:left="122" w:right="94"/>
              <w:rPr>
                <w:rFonts w:ascii="Arial" w:eastAsiaTheme="minorEastAsia" w:hAnsi="Arial" w:cs="Arial"/>
                <w:b/>
                <w:bCs/>
                <w:color w:val="000000"/>
                <w:kern w:val="0"/>
                <w:sz w:val="18"/>
                <w:szCs w:val="18"/>
                <w:lang w:eastAsia="fr-FR"/>
              </w:rPr>
            </w:pPr>
            <w:r w:rsidRPr="00ED1E77">
              <w:rPr>
                <w:rFonts w:ascii="Arial" w:eastAsiaTheme="minorEastAsia" w:hAnsi="Arial" w:cs="Arial"/>
                <w:b/>
                <w:bCs/>
                <w:color w:val="000000"/>
                <w:kern w:val="0"/>
                <w:sz w:val="18"/>
                <w:szCs w:val="18"/>
                <w:lang w:eastAsia="fr-FR"/>
              </w:rPr>
              <w:t>€ TTC</w:t>
            </w:r>
          </w:p>
        </w:tc>
      </w:tr>
    </w:tbl>
    <w:p w14:paraId="498DB078" w14:textId="6629CFDC" w:rsidR="00ED1E77" w:rsidRDefault="00ED1E77">
      <w:pPr>
        <w:tabs>
          <w:tab w:val="left" w:pos="4680"/>
        </w:tabs>
        <w:jc w:val="both"/>
        <w:rPr>
          <w:rFonts w:ascii="Arial" w:hAnsi="Arial" w:cs="Arial"/>
          <w:sz w:val="16"/>
          <w:szCs w:val="16"/>
        </w:rPr>
      </w:pPr>
    </w:p>
    <w:p w14:paraId="1346FDEC" w14:textId="77777777" w:rsidR="00D55AB0" w:rsidRDefault="00D55AB0" w:rsidP="00D55AB0">
      <w:pPr>
        <w:tabs>
          <w:tab w:val="left" w:pos="4680"/>
        </w:tabs>
        <w:jc w:val="both"/>
        <w:rPr>
          <w:rFonts w:ascii="Arial" w:hAnsi="Arial" w:cs="Arial"/>
          <w:sz w:val="16"/>
          <w:szCs w:val="16"/>
        </w:rPr>
      </w:pPr>
    </w:p>
    <w:p w14:paraId="3FB2E4B2" w14:textId="09CE21B7" w:rsidR="003F5C77" w:rsidRDefault="00D55AB0" w:rsidP="00D55AB0">
      <w:pPr>
        <w:pBdr>
          <w:top w:val="single" w:sz="8" w:space="1" w:color="000000"/>
          <w:left w:val="single" w:sz="8" w:space="4" w:color="000000"/>
          <w:bottom w:val="single" w:sz="8" w:space="1" w:color="000000"/>
          <w:right w:val="single" w:sz="8" w:space="4" w:color="000000"/>
        </w:pBdr>
        <w:jc w:val="center"/>
        <w:rPr>
          <w:rFonts w:ascii="Arial" w:hAnsi="Arial" w:cs="Arial"/>
          <w:sz w:val="16"/>
          <w:szCs w:val="16"/>
        </w:rPr>
      </w:pPr>
      <w:r>
        <w:rPr>
          <w:rFonts w:ascii="Arial" w:hAnsi="Arial" w:cs="Arial"/>
          <w:b/>
        </w:rPr>
        <w:t xml:space="preserve">E : </w:t>
      </w:r>
      <w:r w:rsidRPr="00D55AB0">
        <w:rPr>
          <w:rFonts w:ascii="Arial" w:hAnsi="Arial" w:cs="Arial"/>
          <w:b/>
        </w:rPr>
        <w:t>ENGAGEMENT DU CANDIDAT</w:t>
      </w:r>
    </w:p>
    <w:p w14:paraId="4CFC4E70" w14:textId="77777777" w:rsidR="003F5C77" w:rsidRDefault="003F5C77">
      <w:pPr>
        <w:tabs>
          <w:tab w:val="left" w:pos="4680"/>
        </w:tabs>
        <w:jc w:val="both"/>
        <w:rPr>
          <w:rFonts w:ascii="Arial" w:hAnsi="Arial" w:cs="Arial"/>
          <w:sz w:val="16"/>
          <w:szCs w:val="16"/>
        </w:rPr>
      </w:pPr>
    </w:p>
    <w:p w14:paraId="065A0D5C" w14:textId="1F57B0CB" w:rsidR="003F5C77" w:rsidRPr="00900278" w:rsidRDefault="000A59B8">
      <w:pPr>
        <w:jc w:val="both"/>
        <w:rPr>
          <w:rFonts w:ascii="Arial" w:hAnsi="Arial" w:cs="Arial"/>
          <w:sz w:val="20"/>
          <w:szCs w:val="20"/>
        </w:rPr>
      </w:pPr>
      <w:r w:rsidRPr="00900278">
        <w:rPr>
          <w:rFonts w:ascii="Arial" w:hAnsi="Arial" w:cs="Arial"/>
          <w:sz w:val="20"/>
          <w:szCs w:val="20"/>
        </w:rPr>
        <w:t>Après avoir pris connaissance du Cahier des Clauses Administratives Particulières et ses annexes du Cahier des Clauses Techniques Particulières et des documents qui y sont mentionnés :</w:t>
      </w:r>
    </w:p>
    <w:p w14:paraId="47BF40C3" w14:textId="77777777" w:rsidR="003F5C77" w:rsidRPr="00900278" w:rsidRDefault="003F5C77">
      <w:pPr>
        <w:tabs>
          <w:tab w:val="left" w:pos="4680"/>
        </w:tabs>
        <w:jc w:val="both"/>
        <w:rPr>
          <w:rFonts w:ascii="Arial" w:hAnsi="Arial" w:cs="Arial"/>
          <w:sz w:val="20"/>
          <w:szCs w:val="20"/>
        </w:rPr>
      </w:pPr>
    </w:p>
    <w:p w14:paraId="0F24577A" w14:textId="77777777" w:rsidR="003F5C77" w:rsidRPr="00900278" w:rsidRDefault="003F5C77">
      <w:pPr>
        <w:tabs>
          <w:tab w:val="left" w:pos="4680"/>
        </w:tabs>
        <w:jc w:val="both"/>
        <w:rPr>
          <w:rFonts w:ascii="Arial" w:hAnsi="Arial" w:cs="Arial"/>
          <w:sz w:val="20"/>
          <w:szCs w:val="20"/>
        </w:rPr>
      </w:pPr>
    </w:p>
    <w:p w14:paraId="003CA69C"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J’atteste que je ne suis pas, non plus que la Société, ni aucune des personnes qui y occupent des positions définies aux 2ème et 3ème alinéa de l’Article 185 de la Loi n° 85-98 du 25 janvier 1985, en état de liquidation judiciaire ou frappé de faillite personnelle ou de l’interdiction prévue à l’Article 192 de la Loi précitée ou procédure équivalente si le soumissionnaire est établi à l’étranger.</w:t>
      </w:r>
    </w:p>
    <w:p w14:paraId="31D0667F" w14:textId="77777777" w:rsidR="003F5C77" w:rsidRPr="00900278" w:rsidRDefault="003F5C77">
      <w:pPr>
        <w:tabs>
          <w:tab w:val="left" w:pos="4680"/>
        </w:tabs>
        <w:jc w:val="both"/>
        <w:rPr>
          <w:rFonts w:ascii="Arial" w:hAnsi="Arial" w:cs="Arial"/>
          <w:sz w:val="20"/>
          <w:szCs w:val="20"/>
        </w:rPr>
      </w:pPr>
    </w:p>
    <w:p w14:paraId="22F8D5FB" w14:textId="3A51D88E"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J’atteste que je ou que la Société a satisfait pour la totalité des impôts et cotisations dus à(aux) (l</w:t>
      </w:r>
      <w:r w:rsidR="008B0039">
        <w:rPr>
          <w:rFonts w:ascii="Arial" w:hAnsi="Arial" w:cs="Arial"/>
          <w:sz w:val="20"/>
          <w:szCs w:val="20"/>
        </w:rPr>
        <w:t>’)</w:t>
      </w:r>
      <w:r w:rsidR="008B0039" w:rsidRPr="00900278">
        <w:rPr>
          <w:rFonts w:ascii="Arial" w:hAnsi="Arial" w:cs="Arial"/>
          <w:sz w:val="20"/>
          <w:szCs w:val="20"/>
        </w:rPr>
        <w:t xml:space="preserve"> adresse</w:t>
      </w:r>
      <w:r w:rsidRPr="00900278">
        <w:rPr>
          <w:rFonts w:ascii="Arial" w:hAnsi="Arial" w:cs="Arial"/>
          <w:sz w:val="20"/>
          <w:szCs w:val="20"/>
        </w:rPr>
        <w:t>(s) de son(ses) établissement(s) à l’ensemble des obligations prévues par l’Article 39 de la Loi du 10 avril 1954 modifié.</w:t>
      </w:r>
    </w:p>
    <w:p w14:paraId="3F35B6C1" w14:textId="77777777" w:rsidR="003F5C77" w:rsidRPr="00900278" w:rsidRDefault="003F5C77">
      <w:pPr>
        <w:tabs>
          <w:tab w:val="left" w:pos="4680"/>
        </w:tabs>
        <w:jc w:val="both"/>
        <w:rPr>
          <w:rFonts w:ascii="Arial" w:hAnsi="Arial" w:cs="Arial"/>
          <w:sz w:val="20"/>
          <w:szCs w:val="20"/>
        </w:rPr>
      </w:pPr>
    </w:p>
    <w:p w14:paraId="0AB0E947"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Je certifie, sous peine de l’application des sanctions que les renseignements fournis ci-dessus sont exacts.</w:t>
      </w:r>
    </w:p>
    <w:p w14:paraId="3FF1F021" w14:textId="77777777" w:rsidR="003F5C77" w:rsidRPr="00900278" w:rsidRDefault="003F5C77">
      <w:pPr>
        <w:tabs>
          <w:tab w:val="left" w:pos="4680"/>
        </w:tabs>
        <w:jc w:val="both"/>
        <w:rPr>
          <w:rFonts w:ascii="Arial" w:hAnsi="Arial" w:cs="Arial"/>
          <w:sz w:val="20"/>
          <w:szCs w:val="20"/>
        </w:rPr>
      </w:pPr>
    </w:p>
    <w:p w14:paraId="3F9609B0" w14:textId="006731A1" w:rsidR="003F5C77" w:rsidRDefault="000A59B8" w:rsidP="00805E58">
      <w:pPr>
        <w:numPr>
          <w:ilvl w:val="0"/>
          <w:numId w:val="7"/>
        </w:numPr>
        <w:jc w:val="both"/>
        <w:rPr>
          <w:rFonts w:ascii="Arial" w:hAnsi="Arial" w:cs="Arial"/>
          <w:sz w:val="20"/>
          <w:szCs w:val="20"/>
        </w:rPr>
      </w:pPr>
      <w:r w:rsidRPr="00C533F6">
        <w:rPr>
          <w:rFonts w:ascii="Arial" w:hAnsi="Arial" w:cs="Arial"/>
          <w:b/>
          <w:sz w:val="20"/>
          <w:szCs w:val="20"/>
        </w:rPr>
        <w:t>Je m’engage, conformément aux clauses et conditions des documents visés ci-dessus, à exécuter les prestations demandées dans les conditions indiquées au Cahier des Clauses</w:t>
      </w:r>
      <w:r w:rsidR="00D55AB0">
        <w:rPr>
          <w:rFonts w:ascii="Arial" w:hAnsi="Arial" w:cs="Arial"/>
          <w:b/>
          <w:sz w:val="20"/>
          <w:szCs w:val="20"/>
        </w:rPr>
        <w:t xml:space="preserve"> </w:t>
      </w:r>
      <w:r w:rsidR="00D55AB0" w:rsidRPr="00C533F6">
        <w:rPr>
          <w:rFonts w:ascii="Arial" w:hAnsi="Arial" w:cs="Arial"/>
          <w:b/>
          <w:sz w:val="20"/>
          <w:szCs w:val="20"/>
        </w:rPr>
        <w:t>Techniques</w:t>
      </w:r>
      <w:r w:rsidRPr="00C533F6">
        <w:rPr>
          <w:rFonts w:ascii="Arial" w:hAnsi="Arial" w:cs="Arial"/>
          <w:b/>
          <w:sz w:val="20"/>
          <w:szCs w:val="20"/>
        </w:rPr>
        <w:t xml:space="preserve"> Particulières et ses annexes et du Cahier des Clauses </w:t>
      </w:r>
      <w:r w:rsidR="00D55AB0" w:rsidRPr="00D55AB0">
        <w:rPr>
          <w:rFonts w:ascii="Arial" w:hAnsi="Arial" w:cs="Arial"/>
          <w:b/>
          <w:sz w:val="20"/>
          <w:szCs w:val="20"/>
        </w:rPr>
        <w:t>Administratives</w:t>
      </w:r>
      <w:r w:rsidRPr="00C533F6">
        <w:rPr>
          <w:rFonts w:ascii="Arial" w:hAnsi="Arial" w:cs="Arial"/>
          <w:b/>
          <w:sz w:val="20"/>
          <w:szCs w:val="20"/>
        </w:rPr>
        <w:t xml:space="preserve"> Particulières </w:t>
      </w:r>
      <w:r w:rsidR="00267149" w:rsidRPr="00C533F6">
        <w:rPr>
          <w:rFonts w:ascii="Arial" w:hAnsi="Arial" w:cs="Arial"/>
          <w:b/>
          <w:sz w:val="20"/>
          <w:szCs w:val="20"/>
        </w:rPr>
        <w:t>et ses annexes</w:t>
      </w:r>
      <w:r w:rsidRPr="00900278">
        <w:rPr>
          <w:rFonts w:ascii="Arial" w:hAnsi="Arial" w:cs="Arial"/>
          <w:sz w:val="20"/>
          <w:szCs w:val="20"/>
        </w:rPr>
        <w:t>.</w:t>
      </w:r>
    </w:p>
    <w:p w14:paraId="79FE8DC2" w14:textId="77777777" w:rsidR="00C533F6" w:rsidRDefault="00C533F6" w:rsidP="00C533F6">
      <w:pPr>
        <w:pStyle w:val="Paragraphedeliste"/>
        <w:rPr>
          <w:rFonts w:ascii="Arial" w:hAnsi="Arial" w:cs="Arial"/>
          <w:sz w:val="20"/>
          <w:szCs w:val="20"/>
        </w:rPr>
      </w:pPr>
    </w:p>
    <w:p w14:paraId="6BE837D8" w14:textId="3DE78D95" w:rsidR="00094FFC" w:rsidRPr="00805E58" w:rsidRDefault="00C533F6" w:rsidP="00805E58">
      <w:pPr>
        <w:numPr>
          <w:ilvl w:val="0"/>
          <w:numId w:val="7"/>
        </w:numPr>
        <w:jc w:val="both"/>
        <w:rPr>
          <w:rFonts w:ascii="Arial" w:hAnsi="Arial" w:cs="Arial"/>
          <w:b/>
          <w:sz w:val="20"/>
          <w:szCs w:val="20"/>
        </w:rPr>
      </w:pPr>
      <w:r w:rsidRPr="00C533F6">
        <w:rPr>
          <w:rFonts w:ascii="Arial" w:hAnsi="Arial" w:cs="Arial"/>
          <w:b/>
          <w:sz w:val="20"/>
          <w:szCs w:val="20"/>
        </w:rPr>
        <w:t xml:space="preserve">Je m’engage, à respecter les prix indiqué dans </w:t>
      </w:r>
      <w:r w:rsidR="00805E58">
        <w:rPr>
          <w:rFonts w:ascii="Arial" w:hAnsi="Arial" w:cs="Arial"/>
          <w:b/>
          <w:sz w:val="20"/>
          <w:szCs w:val="20"/>
        </w:rPr>
        <w:t>le DPGF</w:t>
      </w:r>
      <w:r w:rsidRPr="00C533F6">
        <w:rPr>
          <w:rFonts w:ascii="Arial" w:hAnsi="Arial" w:cs="Arial"/>
          <w:b/>
          <w:sz w:val="20"/>
          <w:szCs w:val="20"/>
        </w:rPr>
        <w:t xml:space="preserve"> annexé au présent acte d’engagement</w:t>
      </w:r>
      <w:r w:rsidR="00282F60" w:rsidRPr="00805E58">
        <w:rPr>
          <w:rFonts w:ascii="Arial" w:hAnsi="Arial" w:cs="Arial"/>
          <w:b/>
          <w:sz w:val="20"/>
          <w:szCs w:val="20"/>
        </w:rPr>
        <w:t>.</w:t>
      </w:r>
    </w:p>
    <w:p w14:paraId="22BABC68" w14:textId="77777777" w:rsidR="003F5C77" w:rsidRPr="00900278" w:rsidRDefault="003F5C77">
      <w:pPr>
        <w:tabs>
          <w:tab w:val="left" w:pos="4680"/>
        </w:tabs>
        <w:jc w:val="both"/>
        <w:rPr>
          <w:rFonts w:ascii="Arial" w:hAnsi="Arial" w:cs="Arial"/>
          <w:sz w:val="20"/>
          <w:szCs w:val="20"/>
        </w:rPr>
      </w:pPr>
    </w:p>
    <w:p w14:paraId="70DA95C7"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Je demande que la Caisse Primaire d’Assurance Maladie des Yvelines se libère des sommes dues au titre du présent marché en faisant porter le montant au crédit du compte ouvert au nom de :</w:t>
      </w:r>
    </w:p>
    <w:p w14:paraId="0CB0F5BF" w14:textId="77777777" w:rsidR="003F5C77" w:rsidRPr="00900278" w:rsidRDefault="003F5C77">
      <w:pPr>
        <w:tabs>
          <w:tab w:val="left" w:pos="4680"/>
        </w:tabs>
        <w:jc w:val="both"/>
        <w:rPr>
          <w:rFonts w:ascii="Arial" w:hAnsi="Arial" w:cs="Arial"/>
          <w:sz w:val="20"/>
          <w:szCs w:val="20"/>
        </w:rPr>
      </w:pPr>
    </w:p>
    <w:p w14:paraId="7BD05D00" w14:textId="77777777" w:rsidR="003F5C77" w:rsidRPr="00900278"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00278">
        <w:rPr>
          <w:rFonts w:ascii="Arial" w:hAnsi="Arial" w:cs="Arial"/>
          <w:sz w:val="20"/>
          <w:szCs w:val="20"/>
        </w:rPr>
        <w:t>Code banque :</w:t>
      </w:r>
      <w:r w:rsidRPr="00900278">
        <w:rPr>
          <w:rFonts w:ascii="Arial" w:hAnsi="Arial" w:cs="Arial"/>
          <w:sz w:val="20"/>
          <w:szCs w:val="20"/>
        </w:rPr>
        <w:tab/>
        <w:t>Code guichet :</w:t>
      </w:r>
    </w:p>
    <w:p w14:paraId="038CC72F" w14:textId="77777777" w:rsidR="003F5C77" w:rsidRPr="00900278"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4AC2050E" w14:textId="77777777" w:rsidR="003F5C77" w:rsidRPr="00900278"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00278">
        <w:rPr>
          <w:rFonts w:ascii="Arial" w:hAnsi="Arial" w:cs="Arial"/>
          <w:sz w:val="20"/>
          <w:szCs w:val="20"/>
        </w:rPr>
        <w:tab/>
        <w:t xml:space="preserve">Sous le numéro </w:t>
      </w:r>
      <w:r w:rsidRPr="00900278">
        <w:rPr>
          <w:rFonts w:ascii="Wingdings" w:hAnsi="Wingdings"/>
          <w:b/>
          <w:sz w:val="20"/>
          <w:szCs w:val="20"/>
        </w:rPr>
        <w:t></w:t>
      </w:r>
      <w:r w:rsidRPr="00900278">
        <w:rPr>
          <w:rFonts w:ascii="Arial" w:hAnsi="Arial" w:cs="Arial"/>
          <w:sz w:val="20"/>
          <w:szCs w:val="20"/>
        </w:rPr>
        <w:t xml:space="preserve"> :</w:t>
      </w:r>
    </w:p>
    <w:p w14:paraId="1048BFA8" w14:textId="77777777" w:rsidR="003F5C77" w:rsidRPr="00900278"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51ED5424" w14:textId="77777777" w:rsidR="003F5C77" w:rsidRPr="00900278"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00278">
        <w:rPr>
          <w:rFonts w:ascii="Arial" w:hAnsi="Arial" w:cs="Arial"/>
          <w:sz w:val="20"/>
          <w:szCs w:val="20"/>
        </w:rPr>
        <w:t>- à la banque :</w:t>
      </w:r>
    </w:p>
    <w:p w14:paraId="18C1C731" w14:textId="77777777" w:rsidR="003F5C77" w:rsidRPr="00900278"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5D035BAB" w14:textId="77777777" w:rsidR="003F5C77" w:rsidRPr="00900278"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00278">
        <w:rPr>
          <w:rFonts w:ascii="Arial" w:hAnsi="Arial" w:cs="Arial"/>
          <w:sz w:val="20"/>
          <w:szCs w:val="20"/>
        </w:rPr>
        <w:t>- au Trésor Public :</w:t>
      </w:r>
    </w:p>
    <w:p w14:paraId="64E0AA27" w14:textId="77777777" w:rsidR="003F5C77" w:rsidRPr="00900278" w:rsidRDefault="003F5C77">
      <w:pPr>
        <w:pBdr>
          <w:top w:val="single" w:sz="8" w:space="1" w:color="000000"/>
          <w:left w:val="single" w:sz="8" w:space="4" w:color="000000"/>
          <w:bottom w:val="single" w:sz="8" w:space="1" w:color="000000"/>
          <w:right w:val="single" w:sz="8" w:space="4" w:color="000000"/>
        </w:pBdr>
        <w:rPr>
          <w:rFonts w:ascii="Arial" w:hAnsi="Arial" w:cs="Arial"/>
          <w:sz w:val="20"/>
          <w:szCs w:val="20"/>
        </w:rPr>
      </w:pPr>
    </w:p>
    <w:p w14:paraId="19EC7DC0" w14:textId="77777777" w:rsidR="003F5C77" w:rsidRPr="00900278" w:rsidRDefault="003F5C77">
      <w:pPr>
        <w:tabs>
          <w:tab w:val="left" w:pos="4680"/>
        </w:tabs>
        <w:jc w:val="both"/>
        <w:rPr>
          <w:rFonts w:ascii="Arial" w:hAnsi="Arial" w:cs="Arial"/>
          <w:sz w:val="20"/>
          <w:szCs w:val="20"/>
        </w:rPr>
      </w:pPr>
    </w:p>
    <w:p w14:paraId="20A0F197" w14:textId="77777777" w:rsidR="003F5C77" w:rsidRPr="00900278" w:rsidRDefault="003F5C77">
      <w:pPr>
        <w:tabs>
          <w:tab w:val="left" w:pos="4680"/>
        </w:tabs>
        <w:jc w:val="both"/>
        <w:rPr>
          <w:rFonts w:ascii="Arial" w:hAnsi="Arial" w:cs="Arial"/>
          <w:sz w:val="20"/>
          <w:szCs w:val="20"/>
        </w:rPr>
      </w:pPr>
    </w:p>
    <w:p w14:paraId="60B31E1D" w14:textId="31281D6F" w:rsidR="003F5C77" w:rsidRPr="00C33A93" w:rsidRDefault="000A59B8" w:rsidP="00C33A93">
      <w:pPr>
        <w:numPr>
          <w:ilvl w:val="0"/>
          <w:numId w:val="7"/>
        </w:numPr>
        <w:tabs>
          <w:tab w:val="left" w:pos="4680"/>
        </w:tabs>
        <w:jc w:val="both"/>
        <w:rPr>
          <w:rFonts w:ascii="Arial" w:hAnsi="Arial" w:cs="Arial"/>
          <w:sz w:val="20"/>
          <w:szCs w:val="20"/>
        </w:rPr>
      </w:pPr>
      <w:r w:rsidRPr="00900278">
        <w:rPr>
          <w:rFonts w:ascii="Arial" w:hAnsi="Arial" w:cs="Arial"/>
          <w:sz w:val="20"/>
          <w:szCs w:val="20"/>
        </w:rPr>
        <w:t xml:space="preserve">J’affirme, sous peine de résiliation de plein droit du marché ou de sa mise en régie, à mes torts exclusifs (ou aux torts exclusifs de la Société pour laquelle j’interviens), que je ne tombe pas (ou que ladite Société ne tombe pas) </w:t>
      </w:r>
      <w:r w:rsidRPr="00900278">
        <w:rPr>
          <w:rFonts w:ascii="Wingdings" w:hAnsi="Wingdings"/>
          <w:b/>
          <w:sz w:val="20"/>
          <w:szCs w:val="20"/>
        </w:rPr>
        <w:t></w:t>
      </w:r>
      <w:r w:rsidRPr="00900278">
        <w:rPr>
          <w:rFonts w:ascii="Arial" w:hAnsi="Arial" w:cs="Arial"/>
          <w:sz w:val="20"/>
          <w:szCs w:val="20"/>
        </w:rPr>
        <w:t xml:space="preserve"> sous le coup de l’interdiction découlant de l’Article 50 modifié de la Loi n° 52-401 du 14 avril 1952.</w:t>
      </w:r>
    </w:p>
    <w:p w14:paraId="0D9296AB" w14:textId="77777777" w:rsidR="00805E58" w:rsidRPr="00900278" w:rsidRDefault="00805E58">
      <w:pPr>
        <w:tabs>
          <w:tab w:val="left" w:pos="4680"/>
        </w:tabs>
        <w:jc w:val="both"/>
        <w:rPr>
          <w:rFonts w:ascii="Arial" w:hAnsi="Arial" w:cs="Arial"/>
          <w:sz w:val="20"/>
          <w:szCs w:val="20"/>
        </w:rPr>
      </w:pPr>
    </w:p>
    <w:p w14:paraId="5297355F"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J'atteste que la Société réalisera le travail avec des salariés employés régulièrement au regard des Articles L.1221-10, L. 3243-2 et R. 3243-1 du Code du travail ou règles d'effet équivalent pour les candidats étrangers.</w:t>
      </w:r>
    </w:p>
    <w:p w14:paraId="0DE75A80" w14:textId="77777777" w:rsidR="003F5C77" w:rsidRPr="00900278" w:rsidRDefault="003F5C77">
      <w:pPr>
        <w:tabs>
          <w:tab w:val="left" w:pos="4680"/>
        </w:tabs>
        <w:ind w:left="360"/>
        <w:jc w:val="both"/>
        <w:rPr>
          <w:rFonts w:ascii="Arial" w:hAnsi="Arial" w:cs="Arial"/>
          <w:sz w:val="20"/>
          <w:szCs w:val="20"/>
        </w:rPr>
      </w:pPr>
    </w:p>
    <w:p w14:paraId="7F87A3EF" w14:textId="3C797A56"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J'atteste que je n'ai pas fait l'objet au cours des 5 dernières années d'une condamnation inscrite au bulletin n° 2 du casier judiciaire pour les infractions visées aux L. 8221-1, L. 8221-3, L. 8221-5, L. 8231-1, L. 8241-</w:t>
      </w:r>
      <w:r w:rsidR="00DB73FE" w:rsidRPr="00900278">
        <w:rPr>
          <w:rFonts w:ascii="Arial" w:hAnsi="Arial" w:cs="Arial"/>
          <w:sz w:val="20"/>
          <w:szCs w:val="20"/>
        </w:rPr>
        <w:t>1,</w:t>
      </w:r>
      <w:r w:rsidRPr="00900278">
        <w:rPr>
          <w:rFonts w:ascii="Arial" w:hAnsi="Arial" w:cs="Arial"/>
          <w:sz w:val="20"/>
          <w:szCs w:val="20"/>
        </w:rPr>
        <w:t xml:space="preserve"> L. 8251-1 et L. 8251-2 du code du travail.</w:t>
      </w:r>
    </w:p>
    <w:p w14:paraId="11A8F3F3" w14:textId="77777777" w:rsidR="003F5C77" w:rsidRPr="00900278" w:rsidRDefault="003F5C77">
      <w:pPr>
        <w:tabs>
          <w:tab w:val="left" w:pos="4680"/>
        </w:tabs>
        <w:jc w:val="both"/>
        <w:rPr>
          <w:rFonts w:ascii="Arial" w:hAnsi="Arial" w:cs="Arial"/>
          <w:sz w:val="20"/>
          <w:szCs w:val="20"/>
        </w:rPr>
      </w:pPr>
    </w:p>
    <w:p w14:paraId="19A368F4"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J’affirme avoir pris connaissance que l’unité monétaire choisie par l’Organisme est l'EURO.</w:t>
      </w:r>
    </w:p>
    <w:p w14:paraId="2CFE0A8B" w14:textId="77777777" w:rsidR="003F5C77" w:rsidRPr="00900278" w:rsidRDefault="003F5C77">
      <w:pPr>
        <w:tabs>
          <w:tab w:val="left" w:pos="4680"/>
        </w:tabs>
        <w:jc w:val="both"/>
        <w:rPr>
          <w:rFonts w:ascii="Arial" w:hAnsi="Arial" w:cs="Arial"/>
          <w:sz w:val="20"/>
          <w:szCs w:val="20"/>
        </w:rPr>
      </w:pPr>
    </w:p>
    <w:p w14:paraId="28E74F4A" w14:textId="77777777" w:rsidR="003F5C77" w:rsidRPr="00900278" w:rsidRDefault="000A59B8">
      <w:pPr>
        <w:numPr>
          <w:ilvl w:val="0"/>
          <w:numId w:val="7"/>
        </w:numPr>
        <w:rPr>
          <w:rFonts w:ascii="Arial" w:hAnsi="Arial" w:cs="Arial"/>
          <w:sz w:val="20"/>
          <w:szCs w:val="20"/>
        </w:rPr>
      </w:pPr>
      <w:r w:rsidRPr="00900278">
        <w:rPr>
          <w:rFonts w:ascii="Arial" w:hAnsi="Arial" w:cs="Arial"/>
          <w:sz w:val="20"/>
          <w:szCs w:val="20"/>
        </w:rPr>
        <w:t xml:space="preserve">Mon offre me lie pour la durée de validité des offres indiquée </w:t>
      </w:r>
      <w:r w:rsidR="00855D22" w:rsidRPr="00900278">
        <w:rPr>
          <w:rFonts w:ascii="Arial" w:hAnsi="Arial" w:cs="Arial"/>
          <w:sz w:val="20"/>
          <w:szCs w:val="20"/>
        </w:rPr>
        <w:t>au Règlement de la Consultation.</w:t>
      </w:r>
    </w:p>
    <w:p w14:paraId="4CD986B9" w14:textId="77777777" w:rsidR="003F5C77" w:rsidRPr="00900278" w:rsidRDefault="003F5C77">
      <w:pPr>
        <w:tabs>
          <w:tab w:val="left" w:pos="4680"/>
        </w:tabs>
        <w:jc w:val="both"/>
        <w:rPr>
          <w:rFonts w:ascii="Arial" w:hAnsi="Arial" w:cs="Arial"/>
          <w:sz w:val="20"/>
          <w:szCs w:val="20"/>
        </w:rPr>
      </w:pPr>
    </w:p>
    <w:p w14:paraId="501253ED" w14:textId="77777777" w:rsidR="003F5C77" w:rsidRPr="00900278" w:rsidRDefault="000A59B8">
      <w:pPr>
        <w:numPr>
          <w:ilvl w:val="0"/>
          <w:numId w:val="7"/>
        </w:numPr>
        <w:tabs>
          <w:tab w:val="left" w:pos="4680"/>
        </w:tabs>
        <w:jc w:val="both"/>
        <w:rPr>
          <w:rFonts w:ascii="Arial" w:hAnsi="Arial" w:cs="Arial"/>
          <w:sz w:val="20"/>
          <w:szCs w:val="20"/>
        </w:rPr>
      </w:pPr>
      <w:r w:rsidRPr="00900278">
        <w:rPr>
          <w:rFonts w:ascii="Arial" w:hAnsi="Arial" w:cs="Arial"/>
          <w:sz w:val="20"/>
          <w:szCs w:val="20"/>
        </w:rPr>
        <w:t xml:space="preserve">Coordonnées de l’opérateur économique : </w:t>
      </w:r>
    </w:p>
    <w:p w14:paraId="6A2A9A70" w14:textId="77777777" w:rsidR="003F5C77" w:rsidRPr="00900278" w:rsidRDefault="003F5C77">
      <w:pPr>
        <w:tabs>
          <w:tab w:val="left" w:pos="4680"/>
        </w:tabs>
        <w:jc w:val="both"/>
        <w:rPr>
          <w:rFonts w:ascii="Arial" w:hAnsi="Arial" w:cs="Arial"/>
          <w:sz w:val="20"/>
          <w:szCs w:val="20"/>
        </w:rPr>
      </w:pPr>
    </w:p>
    <w:p w14:paraId="7F73B7BD" w14:textId="77777777" w:rsidR="003F5C77" w:rsidRPr="00900278" w:rsidRDefault="000A59B8">
      <w:pPr>
        <w:tabs>
          <w:tab w:val="left" w:pos="4680"/>
        </w:tabs>
        <w:jc w:val="both"/>
        <w:rPr>
          <w:rFonts w:ascii="Arial" w:hAnsi="Arial" w:cs="Arial"/>
          <w:sz w:val="20"/>
          <w:szCs w:val="20"/>
        </w:rPr>
      </w:pPr>
      <w:r w:rsidRPr="00900278">
        <w:rPr>
          <w:rFonts w:ascii="Arial" w:hAnsi="Arial" w:cs="Arial"/>
          <w:sz w:val="20"/>
          <w:szCs w:val="20"/>
        </w:rPr>
        <w:t>Indiquer ci-après les coordonnées de la personne pouvant être contactée si des renseignements complémentaires s’avéraient nécessaires.</w:t>
      </w:r>
    </w:p>
    <w:p w14:paraId="155CD3EF" w14:textId="77777777" w:rsidR="003F5C77" w:rsidRPr="00900278" w:rsidRDefault="003F5C77">
      <w:pPr>
        <w:tabs>
          <w:tab w:val="left" w:pos="4680"/>
        </w:tabs>
        <w:jc w:val="both"/>
        <w:rPr>
          <w:rFonts w:ascii="Arial" w:hAnsi="Arial" w:cs="Arial"/>
          <w:sz w:val="20"/>
          <w:szCs w:val="20"/>
        </w:rPr>
      </w:pPr>
    </w:p>
    <w:p w14:paraId="253B3E7C"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Nom et prénom : </w:t>
      </w:r>
      <w:r w:rsidRPr="00900278">
        <w:rPr>
          <w:rFonts w:ascii="Arial" w:hAnsi="Arial" w:cs="Arial"/>
          <w:b/>
          <w:sz w:val="20"/>
          <w:szCs w:val="20"/>
        </w:rPr>
        <w:t>.....................................................................................</w:t>
      </w:r>
    </w:p>
    <w:p w14:paraId="6CD8D989" w14:textId="77777777" w:rsidR="003F5C77" w:rsidRPr="00900278" w:rsidRDefault="003F5C77">
      <w:pPr>
        <w:tabs>
          <w:tab w:val="left" w:pos="4680"/>
        </w:tabs>
        <w:jc w:val="both"/>
        <w:rPr>
          <w:rFonts w:ascii="Arial" w:hAnsi="Arial" w:cs="Arial"/>
          <w:sz w:val="20"/>
          <w:szCs w:val="20"/>
        </w:rPr>
      </w:pPr>
    </w:p>
    <w:p w14:paraId="561E4957"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Fonction : </w:t>
      </w:r>
      <w:r w:rsidRPr="00900278">
        <w:rPr>
          <w:rFonts w:ascii="Arial" w:hAnsi="Arial" w:cs="Arial"/>
          <w:b/>
          <w:sz w:val="20"/>
          <w:szCs w:val="20"/>
        </w:rPr>
        <w:t>..............................................................................................</w:t>
      </w:r>
    </w:p>
    <w:p w14:paraId="62F07016" w14:textId="77777777" w:rsidR="003F5C77" w:rsidRPr="00900278" w:rsidRDefault="003F5C77">
      <w:pPr>
        <w:tabs>
          <w:tab w:val="left" w:pos="4680"/>
        </w:tabs>
        <w:jc w:val="both"/>
        <w:rPr>
          <w:rFonts w:ascii="Arial" w:hAnsi="Arial" w:cs="Arial"/>
          <w:sz w:val="20"/>
          <w:szCs w:val="20"/>
        </w:rPr>
      </w:pPr>
    </w:p>
    <w:p w14:paraId="3D08E1E5"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Adresse : </w:t>
      </w:r>
      <w:r w:rsidRPr="00900278">
        <w:rPr>
          <w:rFonts w:ascii="Arial" w:hAnsi="Arial" w:cs="Arial"/>
          <w:b/>
          <w:sz w:val="20"/>
          <w:szCs w:val="20"/>
        </w:rPr>
        <w:t>..............................................................................................</w:t>
      </w:r>
    </w:p>
    <w:p w14:paraId="18CEE93B" w14:textId="77777777" w:rsidR="003F5C77" w:rsidRPr="00900278" w:rsidRDefault="003F5C77">
      <w:pPr>
        <w:tabs>
          <w:tab w:val="left" w:pos="4680"/>
        </w:tabs>
        <w:jc w:val="both"/>
        <w:rPr>
          <w:rFonts w:ascii="Arial" w:hAnsi="Arial" w:cs="Arial"/>
          <w:sz w:val="20"/>
          <w:szCs w:val="20"/>
        </w:rPr>
      </w:pPr>
    </w:p>
    <w:p w14:paraId="54D64A82"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Numéro de téléphone : </w:t>
      </w:r>
      <w:r w:rsidRPr="00900278">
        <w:rPr>
          <w:rFonts w:ascii="Arial" w:hAnsi="Arial" w:cs="Arial"/>
          <w:b/>
          <w:sz w:val="20"/>
          <w:szCs w:val="20"/>
        </w:rPr>
        <w:t>.............................................................................</w:t>
      </w:r>
    </w:p>
    <w:p w14:paraId="3BF54168" w14:textId="77777777" w:rsidR="003F5C77" w:rsidRPr="00900278" w:rsidRDefault="003F5C77">
      <w:pPr>
        <w:tabs>
          <w:tab w:val="left" w:pos="4680"/>
        </w:tabs>
        <w:jc w:val="both"/>
        <w:rPr>
          <w:rFonts w:ascii="Arial" w:hAnsi="Arial" w:cs="Arial"/>
          <w:sz w:val="20"/>
          <w:szCs w:val="20"/>
        </w:rPr>
      </w:pPr>
    </w:p>
    <w:p w14:paraId="4ADB0700" w14:textId="77777777" w:rsidR="003F5C77" w:rsidRPr="00900278" w:rsidRDefault="000A59B8">
      <w:pPr>
        <w:numPr>
          <w:ilvl w:val="0"/>
          <w:numId w:val="5"/>
        </w:numPr>
        <w:tabs>
          <w:tab w:val="left" w:pos="4680"/>
        </w:tabs>
        <w:jc w:val="both"/>
        <w:rPr>
          <w:rFonts w:ascii="Arial" w:hAnsi="Arial" w:cs="Arial"/>
          <w:sz w:val="20"/>
          <w:szCs w:val="20"/>
        </w:rPr>
      </w:pPr>
      <w:r w:rsidRPr="00900278">
        <w:rPr>
          <w:rFonts w:ascii="Arial" w:hAnsi="Arial" w:cs="Arial"/>
          <w:sz w:val="20"/>
          <w:szCs w:val="20"/>
        </w:rPr>
        <w:t xml:space="preserve">Courriel : </w:t>
      </w:r>
      <w:r w:rsidRPr="00900278">
        <w:rPr>
          <w:rFonts w:ascii="Arial" w:hAnsi="Arial" w:cs="Arial"/>
          <w:b/>
          <w:sz w:val="20"/>
          <w:szCs w:val="20"/>
        </w:rPr>
        <w:t>..............................................................................................</w:t>
      </w:r>
    </w:p>
    <w:p w14:paraId="4FA86B22" w14:textId="77777777" w:rsidR="003F5C77" w:rsidRPr="00900278" w:rsidRDefault="003F5C77">
      <w:pPr>
        <w:tabs>
          <w:tab w:val="left" w:pos="4680"/>
        </w:tabs>
        <w:jc w:val="both"/>
        <w:rPr>
          <w:rFonts w:ascii="Arial" w:hAnsi="Arial" w:cs="Arial"/>
          <w:sz w:val="20"/>
          <w:szCs w:val="20"/>
        </w:rPr>
      </w:pPr>
    </w:p>
    <w:p w14:paraId="0B22D2EB" w14:textId="77777777" w:rsidR="003F5C77" w:rsidRPr="00900278" w:rsidRDefault="003F5C77">
      <w:pPr>
        <w:tabs>
          <w:tab w:val="left" w:pos="4680"/>
        </w:tabs>
        <w:jc w:val="both"/>
        <w:rPr>
          <w:rFonts w:ascii="Arial" w:hAnsi="Arial" w:cs="Arial"/>
          <w:sz w:val="20"/>
          <w:szCs w:val="20"/>
        </w:rPr>
      </w:pPr>
    </w:p>
    <w:p w14:paraId="2ABBCCE4" w14:textId="666F10C5" w:rsidR="00B81658" w:rsidRDefault="00B81658">
      <w:pPr>
        <w:tabs>
          <w:tab w:val="left" w:pos="284"/>
        </w:tabs>
        <w:jc w:val="both"/>
        <w:rPr>
          <w:rFonts w:ascii="Arial" w:eastAsiaTheme="minorEastAsia" w:hAnsi="Arial" w:cs="Arial"/>
          <w:color w:val="000000"/>
          <w:kern w:val="0"/>
          <w:sz w:val="20"/>
          <w:szCs w:val="20"/>
          <w:lang w:eastAsia="fr-FR"/>
        </w:rPr>
      </w:pPr>
    </w:p>
    <w:p w14:paraId="70027F79" w14:textId="31A62305" w:rsidR="00B81658" w:rsidRDefault="00B81658">
      <w:pPr>
        <w:tabs>
          <w:tab w:val="left" w:pos="284"/>
        </w:tabs>
        <w:jc w:val="both"/>
        <w:rPr>
          <w:rFonts w:ascii="Arial" w:eastAsiaTheme="minorEastAsia" w:hAnsi="Arial" w:cs="Arial"/>
          <w:color w:val="000000"/>
          <w:kern w:val="0"/>
          <w:sz w:val="20"/>
          <w:szCs w:val="20"/>
          <w:lang w:eastAsia="fr-FR"/>
        </w:rPr>
      </w:pPr>
    </w:p>
    <w:p w14:paraId="4D9A5527" w14:textId="5275EFEA" w:rsidR="00B81658" w:rsidRDefault="00B81658">
      <w:pPr>
        <w:tabs>
          <w:tab w:val="left" w:pos="284"/>
        </w:tabs>
        <w:jc w:val="both"/>
        <w:rPr>
          <w:rFonts w:ascii="Arial" w:eastAsiaTheme="minorEastAsia" w:hAnsi="Arial" w:cs="Arial"/>
          <w:color w:val="000000"/>
          <w:kern w:val="0"/>
          <w:sz w:val="20"/>
          <w:szCs w:val="20"/>
          <w:lang w:eastAsia="fr-FR"/>
        </w:rPr>
      </w:pPr>
    </w:p>
    <w:p w14:paraId="1181CB43" w14:textId="7F9677A6" w:rsidR="00B81658" w:rsidRDefault="00B81658">
      <w:pPr>
        <w:tabs>
          <w:tab w:val="left" w:pos="284"/>
        </w:tabs>
        <w:jc w:val="both"/>
        <w:rPr>
          <w:rFonts w:ascii="Arial" w:eastAsiaTheme="minorEastAsia" w:hAnsi="Arial" w:cs="Arial"/>
          <w:color w:val="000000"/>
          <w:kern w:val="0"/>
          <w:sz w:val="20"/>
          <w:szCs w:val="20"/>
          <w:lang w:eastAsia="fr-FR"/>
        </w:rPr>
      </w:pPr>
    </w:p>
    <w:p w14:paraId="4A791C42" w14:textId="30F9116D" w:rsidR="00B81658" w:rsidRDefault="00B81658">
      <w:pPr>
        <w:tabs>
          <w:tab w:val="left" w:pos="284"/>
        </w:tabs>
        <w:jc w:val="both"/>
        <w:rPr>
          <w:rFonts w:ascii="Arial" w:eastAsiaTheme="minorEastAsia" w:hAnsi="Arial" w:cs="Arial"/>
          <w:color w:val="000000"/>
          <w:kern w:val="0"/>
          <w:sz w:val="20"/>
          <w:szCs w:val="20"/>
          <w:lang w:eastAsia="fr-FR"/>
        </w:rPr>
      </w:pPr>
    </w:p>
    <w:p w14:paraId="5E1E56E4" w14:textId="17AD390B" w:rsidR="00B81658" w:rsidRDefault="00B81658">
      <w:pPr>
        <w:tabs>
          <w:tab w:val="left" w:pos="284"/>
        </w:tabs>
        <w:jc w:val="both"/>
        <w:rPr>
          <w:rFonts w:ascii="Arial" w:eastAsiaTheme="minorEastAsia" w:hAnsi="Arial" w:cs="Arial"/>
          <w:color w:val="000000"/>
          <w:kern w:val="0"/>
          <w:sz w:val="20"/>
          <w:szCs w:val="20"/>
          <w:lang w:eastAsia="fr-FR"/>
        </w:rPr>
      </w:pPr>
    </w:p>
    <w:p w14:paraId="6B7208ED" w14:textId="67E0488E" w:rsidR="00B81658" w:rsidRDefault="00B81658">
      <w:pPr>
        <w:tabs>
          <w:tab w:val="left" w:pos="284"/>
        </w:tabs>
        <w:jc w:val="both"/>
        <w:rPr>
          <w:rFonts w:ascii="Arial" w:eastAsiaTheme="minorEastAsia" w:hAnsi="Arial" w:cs="Arial"/>
          <w:color w:val="000000"/>
          <w:kern w:val="0"/>
          <w:sz w:val="20"/>
          <w:szCs w:val="20"/>
          <w:lang w:eastAsia="fr-FR"/>
        </w:rPr>
      </w:pPr>
    </w:p>
    <w:p w14:paraId="224C611B" w14:textId="7B2763D5" w:rsidR="00B81658" w:rsidRDefault="00B81658">
      <w:pPr>
        <w:tabs>
          <w:tab w:val="left" w:pos="284"/>
        </w:tabs>
        <w:jc w:val="both"/>
        <w:rPr>
          <w:rFonts w:ascii="Arial" w:eastAsiaTheme="minorEastAsia" w:hAnsi="Arial" w:cs="Arial"/>
          <w:color w:val="000000"/>
          <w:kern w:val="0"/>
          <w:sz w:val="20"/>
          <w:szCs w:val="20"/>
          <w:lang w:eastAsia="fr-FR"/>
        </w:rPr>
      </w:pPr>
    </w:p>
    <w:p w14:paraId="312DEA60" w14:textId="3D4A7E94" w:rsidR="00B81658" w:rsidRDefault="00B81658">
      <w:pPr>
        <w:tabs>
          <w:tab w:val="left" w:pos="284"/>
        </w:tabs>
        <w:jc w:val="both"/>
        <w:rPr>
          <w:rFonts w:ascii="Arial" w:eastAsiaTheme="minorEastAsia" w:hAnsi="Arial" w:cs="Arial"/>
          <w:color w:val="000000"/>
          <w:kern w:val="0"/>
          <w:sz w:val="20"/>
          <w:szCs w:val="20"/>
          <w:lang w:eastAsia="fr-FR"/>
        </w:rPr>
      </w:pPr>
    </w:p>
    <w:p w14:paraId="6DE6DA7D" w14:textId="652982A8" w:rsidR="00B81658" w:rsidRDefault="00B81658">
      <w:pPr>
        <w:tabs>
          <w:tab w:val="left" w:pos="284"/>
        </w:tabs>
        <w:jc w:val="both"/>
        <w:rPr>
          <w:rFonts w:ascii="Arial" w:eastAsiaTheme="minorEastAsia" w:hAnsi="Arial" w:cs="Arial"/>
          <w:color w:val="000000"/>
          <w:kern w:val="0"/>
          <w:sz w:val="20"/>
          <w:szCs w:val="20"/>
          <w:lang w:eastAsia="fr-FR"/>
        </w:rPr>
      </w:pPr>
    </w:p>
    <w:p w14:paraId="0486460B" w14:textId="075745C0" w:rsidR="00B81658" w:rsidRDefault="00B81658">
      <w:pPr>
        <w:tabs>
          <w:tab w:val="left" w:pos="284"/>
        </w:tabs>
        <w:jc w:val="both"/>
        <w:rPr>
          <w:rFonts w:ascii="Arial" w:eastAsiaTheme="minorEastAsia" w:hAnsi="Arial" w:cs="Arial"/>
          <w:color w:val="000000"/>
          <w:kern w:val="0"/>
          <w:sz w:val="20"/>
          <w:szCs w:val="20"/>
          <w:lang w:eastAsia="fr-FR"/>
        </w:rPr>
      </w:pPr>
    </w:p>
    <w:p w14:paraId="7CC90CC4" w14:textId="6EBB4122" w:rsidR="003142CB" w:rsidRDefault="003142CB">
      <w:pPr>
        <w:tabs>
          <w:tab w:val="left" w:pos="284"/>
        </w:tabs>
        <w:jc w:val="both"/>
        <w:rPr>
          <w:rFonts w:ascii="Arial" w:eastAsiaTheme="minorEastAsia" w:hAnsi="Arial" w:cs="Arial"/>
          <w:color w:val="000000"/>
          <w:kern w:val="0"/>
          <w:sz w:val="20"/>
          <w:szCs w:val="20"/>
          <w:lang w:eastAsia="fr-FR"/>
        </w:rPr>
      </w:pPr>
    </w:p>
    <w:p w14:paraId="4DF7EB67" w14:textId="77777777" w:rsidR="003142CB" w:rsidRDefault="003142CB">
      <w:pPr>
        <w:tabs>
          <w:tab w:val="left" w:pos="284"/>
        </w:tabs>
        <w:jc w:val="both"/>
        <w:rPr>
          <w:rFonts w:ascii="Arial" w:eastAsiaTheme="minorEastAsia" w:hAnsi="Arial" w:cs="Arial"/>
          <w:color w:val="000000"/>
          <w:kern w:val="0"/>
          <w:sz w:val="20"/>
          <w:szCs w:val="20"/>
          <w:lang w:eastAsia="fr-FR"/>
        </w:rPr>
      </w:pPr>
    </w:p>
    <w:p w14:paraId="69E1E17F" w14:textId="2D1E5B55" w:rsidR="00B81658" w:rsidRDefault="00B81658">
      <w:pPr>
        <w:tabs>
          <w:tab w:val="left" w:pos="284"/>
        </w:tabs>
        <w:jc w:val="both"/>
        <w:rPr>
          <w:rFonts w:ascii="Arial" w:eastAsiaTheme="minorEastAsia" w:hAnsi="Arial" w:cs="Arial"/>
          <w:color w:val="000000"/>
          <w:kern w:val="0"/>
          <w:sz w:val="20"/>
          <w:szCs w:val="20"/>
          <w:lang w:eastAsia="fr-FR"/>
        </w:rPr>
      </w:pPr>
    </w:p>
    <w:p w14:paraId="00A293BD" w14:textId="77777777" w:rsidR="00B81658" w:rsidRDefault="00B81658">
      <w:pPr>
        <w:tabs>
          <w:tab w:val="left" w:pos="284"/>
        </w:tabs>
        <w:jc w:val="both"/>
        <w:rPr>
          <w:rFonts w:ascii="Arial" w:hAnsi="Arial" w:cs="Arial"/>
          <w:sz w:val="16"/>
          <w:szCs w:val="16"/>
        </w:rPr>
      </w:pPr>
    </w:p>
    <w:p w14:paraId="2ADDDD23" w14:textId="37D6E917" w:rsidR="003F5C77" w:rsidRDefault="003F5C77">
      <w:pPr>
        <w:tabs>
          <w:tab w:val="left" w:pos="284"/>
        </w:tabs>
        <w:jc w:val="both"/>
        <w:rPr>
          <w:rFonts w:ascii="Arial" w:hAnsi="Arial" w:cs="Arial"/>
          <w:sz w:val="16"/>
          <w:szCs w:val="16"/>
        </w:rPr>
      </w:pPr>
    </w:p>
    <w:p w14:paraId="4AB8F085" w14:textId="4E93EC07" w:rsidR="00C33A93" w:rsidRDefault="00C33A93">
      <w:pPr>
        <w:tabs>
          <w:tab w:val="left" w:pos="284"/>
        </w:tabs>
        <w:jc w:val="both"/>
        <w:rPr>
          <w:rFonts w:ascii="Arial" w:hAnsi="Arial" w:cs="Arial"/>
          <w:sz w:val="16"/>
          <w:szCs w:val="16"/>
        </w:rPr>
      </w:pPr>
    </w:p>
    <w:p w14:paraId="1BD2A47C" w14:textId="3A0B95D0" w:rsidR="00C33A93" w:rsidRDefault="00C33A93">
      <w:pPr>
        <w:tabs>
          <w:tab w:val="left" w:pos="284"/>
        </w:tabs>
        <w:jc w:val="both"/>
        <w:rPr>
          <w:rFonts w:ascii="Arial" w:hAnsi="Arial" w:cs="Arial"/>
          <w:sz w:val="16"/>
          <w:szCs w:val="16"/>
        </w:rPr>
      </w:pPr>
    </w:p>
    <w:p w14:paraId="697F286C" w14:textId="46334071" w:rsidR="00C33A93" w:rsidRDefault="00C33A93">
      <w:pPr>
        <w:tabs>
          <w:tab w:val="left" w:pos="284"/>
        </w:tabs>
        <w:jc w:val="both"/>
        <w:rPr>
          <w:rFonts w:ascii="Arial" w:hAnsi="Arial" w:cs="Arial"/>
          <w:sz w:val="16"/>
          <w:szCs w:val="16"/>
        </w:rPr>
      </w:pPr>
    </w:p>
    <w:p w14:paraId="373BFA0E" w14:textId="089F066E" w:rsidR="00C33A93" w:rsidRDefault="00C33A93">
      <w:pPr>
        <w:tabs>
          <w:tab w:val="left" w:pos="284"/>
        </w:tabs>
        <w:jc w:val="both"/>
        <w:rPr>
          <w:rFonts w:ascii="Arial" w:hAnsi="Arial" w:cs="Arial"/>
          <w:sz w:val="16"/>
          <w:szCs w:val="16"/>
        </w:rPr>
      </w:pPr>
    </w:p>
    <w:p w14:paraId="57C65AF7" w14:textId="2B237216" w:rsidR="00C33A93" w:rsidRDefault="00C33A93">
      <w:pPr>
        <w:tabs>
          <w:tab w:val="left" w:pos="284"/>
        </w:tabs>
        <w:jc w:val="both"/>
        <w:rPr>
          <w:rFonts w:ascii="Arial" w:hAnsi="Arial" w:cs="Arial"/>
          <w:sz w:val="16"/>
          <w:szCs w:val="16"/>
        </w:rPr>
      </w:pPr>
    </w:p>
    <w:p w14:paraId="09DC7B87" w14:textId="65F337AF" w:rsidR="00C33A93" w:rsidRDefault="00C33A93">
      <w:pPr>
        <w:tabs>
          <w:tab w:val="left" w:pos="284"/>
        </w:tabs>
        <w:jc w:val="both"/>
        <w:rPr>
          <w:rFonts w:ascii="Arial" w:hAnsi="Arial" w:cs="Arial"/>
          <w:sz w:val="16"/>
          <w:szCs w:val="16"/>
        </w:rPr>
      </w:pPr>
    </w:p>
    <w:p w14:paraId="3EAC0FEA" w14:textId="6AEFA57B" w:rsidR="00C33A93" w:rsidRDefault="00C33A93">
      <w:pPr>
        <w:tabs>
          <w:tab w:val="left" w:pos="284"/>
        </w:tabs>
        <w:jc w:val="both"/>
        <w:rPr>
          <w:rFonts w:ascii="Arial" w:hAnsi="Arial" w:cs="Arial"/>
          <w:sz w:val="16"/>
          <w:szCs w:val="16"/>
        </w:rPr>
      </w:pPr>
    </w:p>
    <w:p w14:paraId="06AC3D6D" w14:textId="5CD09EF8" w:rsidR="00C33A93" w:rsidRDefault="00C33A93">
      <w:pPr>
        <w:tabs>
          <w:tab w:val="left" w:pos="284"/>
        </w:tabs>
        <w:jc w:val="both"/>
        <w:rPr>
          <w:rFonts w:ascii="Arial" w:hAnsi="Arial" w:cs="Arial"/>
          <w:sz w:val="16"/>
          <w:szCs w:val="16"/>
        </w:rPr>
      </w:pPr>
    </w:p>
    <w:p w14:paraId="4A6F8462" w14:textId="1F9C38D7" w:rsidR="00C33A93" w:rsidRDefault="00C33A93">
      <w:pPr>
        <w:tabs>
          <w:tab w:val="left" w:pos="284"/>
        </w:tabs>
        <w:jc w:val="both"/>
        <w:rPr>
          <w:rFonts w:ascii="Arial" w:hAnsi="Arial" w:cs="Arial"/>
          <w:sz w:val="16"/>
          <w:szCs w:val="16"/>
        </w:rPr>
      </w:pPr>
    </w:p>
    <w:p w14:paraId="473D4DB2" w14:textId="2150D032" w:rsidR="00C33A93" w:rsidRDefault="00C33A93">
      <w:pPr>
        <w:tabs>
          <w:tab w:val="left" w:pos="284"/>
        </w:tabs>
        <w:jc w:val="both"/>
        <w:rPr>
          <w:rFonts w:ascii="Arial" w:hAnsi="Arial" w:cs="Arial"/>
          <w:sz w:val="16"/>
          <w:szCs w:val="16"/>
        </w:rPr>
      </w:pPr>
    </w:p>
    <w:p w14:paraId="344FC324" w14:textId="77777777" w:rsidR="00C33A93" w:rsidRDefault="00C33A93">
      <w:pPr>
        <w:tabs>
          <w:tab w:val="left" w:pos="284"/>
        </w:tabs>
        <w:jc w:val="both"/>
        <w:rPr>
          <w:rFonts w:ascii="Arial" w:hAnsi="Arial" w:cs="Arial"/>
          <w:sz w:val="16"/>
          <w:szCs w:val="16"/>
        </w:rPr>
      </w:pPr>
    </w:p>
    <w:p w14:paraId="1C795797" w14:textId="4652B48D" w:rsidR="003F5C77" w:rsidRDefault="003F5C77">
      <w:pPr>
        <w:jc w:val="center"/>
        <w:rPr>
          <w:rFonts w:ascii="Arial" w:hAnsi="Arial" w:cs="Arial"/>
          <w:sz w:val="16"/>
          <w:szCs w:val="16"/>
        </w:rPr>
      </w:pPr>
    </w:p>
    <w:p w14:paraId="76220775" w14:textId="77777777" w:rsidR="003F5C77" w:rsidRDefault="003F5C77">
      <w:pPr>
        <w:tabs>
          <w:tab w:val="left" w:pos="284"/>
        </w:tabs>
        <w:jc w:val="both"/>
        <w:rPr>
          <w:rFonts w:ascii="Arial" w:hAnsi="Arial" w:cs="Arial"/>
          <w:sz w:val="16"/>
          <w:szCs w:val="16"/>
        </w:rPr>
      </w:pPr>
    </w:p>
    <w:p w14:paraId="1284F7E9" w14:textId="77777777" w:rsidR="003F5C77" w:rsidRPr="009C1661" w:rsidRDefault="000A59B8">
      <w:pPr>
        <w:tabs>
          <w:tab w:val="left" w:pos="284"/>
        </w:tabs>
        <w:jc w:val="both"/>
        <w:rPr>
          <w:rFonts w:ascii="Arial" w:hAnsi="Arial" w:cs="Arial"/>
          <w:sz w:val="20"/>
          <w:szCs w:val="20"/>
        </w:rPr>
      </w:pPr>
      <w:r w:rsidRPr="009C1661">
        <w:rPr>
          <w:rFonts w:ascii="Arial" w:hAnsi="Arial" w:cs="Arial"/>
          <w:sz w:val="20"/>
          <w:szCs w:val="20"/>
        </w:rPr>
        <w:t xml:space="preserve">En cas de groupement d’entreprises, le Pouvoir Adjudicateur se libère des sommes dues au titre du présent marché en faisant porter le montant au crédit de : </w:t>
      </w:r>
    </w:p>
    <w:p w14:paraId="12276869" w14:textId="77777777" w:rsidR="003F5C77" w:rsidRDefault="003F5C77">
      <w:pPr>
        <w:tabs>
          <w:tab w:val="left" w:pos="284"/>
        </w:tabs>
        <w:jc w:val="both"/>
        <w:rPr>
          <w:rFonts w:ascii="Arial" w:hAnsi="Arial" w:cs="Arial"/>
          <w:sz w:val="16"/>
          <w:szCs w:val="16"/>
        </w:rPr>
      </w:pPr>
    </w:p>
    <w:p w14:paraId="0CDD318E" w14:textId="77777777" w:rsidR="003F5C77" w:rsidRDefault="003F5C77">
      <w:pPr>
        <w:tabs>
          <w:tab w:val="left" w:pos="284"/>
        </w:tabs>
        <w:jc w:val="both"/>
        <w:rPr>
          <w:rFonts w:ascii="Arial" w:hAnsi="Arial" w:cs="Arial"/>
          <w:sz w:val="16"/>
          <w:szCs w:val="16"/>
        </w:rPr>
      </w:pPr>
    </w:p>
    <w:p w14:paraId="1CC2CAE9" w14:textId="77777777" w:rsidR="003F5C77" w:rsidRPr="009C1661" w:rsidRDefault="000A59B8">
      <w:pPr>
        <w:numPr>
          <w:ilvl w:val="0"/>
          <w:numId w:val="4"/>
        </w:numPr>
        <w:tabs>
          <w:tab w:val="left" w:pos="284"/>
        </w:tabs>
        <w:jc w:val="both"/>
        <w:rPr>
          <w:rFonts w:ascii="Arial" w:hAnsi="Arial" w:cs="Arial"/>
          <w:sz w:val="22"/>
          <w:szCs w:val="20"/>
        </w:rPr>
      </w:pPr>
      <w:r w:rsidRPr="009C1661">
        <w:rPr>
          <w:rFonts w:ascii="Arial" w:hAnsi="Arial" w:cs="Arial"/>
          <w:b/>
          <w:sz w:val="22"/>
          <w:szCs w:val="20"/>
          <w:u w:val="single"/>
        </w:rPr>
        <w:t>Premier co-contractant</w:t>
      </w:r>
      <w:r w:rsidRPr="009C1661">
        <w:rPr>
          <w:rFonts w:ascii="Arial" w:hAnsi="Arial" w:cs="Arial"/>
          <w:sz w:val="22"/>
          <w:szCs w:val="20"/>
        </w:rPr>
        <w:t xml:space="preserve"> : </w:t>
      </w:r>
    </w:p>
    <w:p w14:paraId="77EF1A91" w14:textId="77777777" w:rsidR="003F5C77" w:rsidRPr="009C1661" w:rsidRDefault="003F5C77">
      <w:pPr>
        <w:tabs>
          <w:tab w:val="left" w:pos="4680"/>
        </w:tabs>
        <w:jc w:val="both"/>
        <w:rPr>
          <w:rFonts w:ascii="Arial" w:hAnsi="Arial" w:cs="Arial"/>
          <w:sz w:val="20"/>
          <w:szCs w:val="20"/>
        </w:rPr>
      </w:pPr>
    </w:p>
    <w:p w14:paraId="2ADB2948"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C1661">
        <w:rPr>
          <w:rFonts w:ascii="Arial" w:hAnsi="Arial" w:cs="Arial"/>
          <w:sz w:val="20"/>
          <w:szCs w:val="20"/>
        </w:rPr>
        <w:t>Code banque :</w:t>
      </w:r>
      <w:r w:rsidRPr="009C1661">
        <w:rPr>
          <w:rFonts w:ascii="Arial" w:hAnsi="Arial" w:cs="Arial"/>
          <w:sz w:val="20"/>
          <w:szCs w:val="20"/>
        </w:rPr>
        <w:tab/>
        <w:t>Code guichet :</w:t>
      </w:r>
    </w:p>
    <w:p w14:paraId="34CB8BB2"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7FBAEBA6"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C1661">
        <w:rPr>
          <w:rFonts w:ascii="Arial" w:hAnsi="Arial" w:cs="Arial"/>
          <w:sz w:val="20"/>
          <w:szCs w:val="20"/>
        </w:rPr>
        <w:tab/>
        <w:t xml:space="preserve">Sous le numéro </w:t>
      </w:r>
      <w:r w:rsidRPr="009C1661">
        <w:rPr>
          <w:rFonts w:ascii="Wingdings" w:hAnsi="Wingdings"/>
          <w:b/>
          <w:sz w:val="20"/>
          <w:szCs w:val="20"/>
        </w:rPr>
        <w:t></w:t>
      </w:r>
      <w:r w:rsidRPr="009C1661">
        <w:rPr>
          <w:rFonts w:ascii="Arial" w:hAnsi="Arial" w:cs="Arial"/>
          <w:sz w:val="20"/>
          <w:szCs w:val="20"/>
        </w:rPr>
        <w:t xml:space="preserve"> :</w:t>
      </w:r>
    </w:p>
    <w:p w14:paraId="40EF4427"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361667F5"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à la banque :</w:t>
      </w:r>
    </w:p>
    <w:p w14:paraId="149EE90A"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2F5EDF9A"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au Trésor Public :</w:t>
      </w:r>
    </w:p>
    <w:p w14:paraId="65B4EEE9" w14:textId="77777777" w:rsidR="003F5C77" w:rsidRPr="009C1661" w:rsidRDefault="003F5C77">
      <w:pPr>
        <w:pBdr>
          <w:top w:val="single" w:sz="8" w:space="1" w:color="000000"/>
          <w:left w:val="single" w:sz="8" w:space="4" w:color="000000"/>
          <w:bottom w:val="single" w:sz="8" w:space="1" w:color="000000"/>
          <w:right w:val="single" w:sz="8" w:space="4" w:color="000000"/>
        </w:pBdr>
        <w:rPr>
          <w:rFonts w:ascii="Arial" w:hAnsi="Arial" w:cs="Arial"/>
          <w:sz w:val="20"/>
          <w:szCs w:val="20"/>
        </w:rPr>
      </w:pPr>
    </w:p>
    <w:p w14:paraId="693E43EC" w14:textId="77777777" w:rsidR="003F5C77" w:rsidRPr="009C1661" w:rsidRDefault="003F5C77">
      <w:pPr>
        <w:tabs>
          <w:tab w:val="left" w:pos="4680"/>
        </w:tabs>
        <w:jc w:val="both"/>
        <w:rPr>
          <w:rFonts w:ascii="Arial" w:hAnsi="Arial" w:cs="Arial"/>
          <w:sz w:val="20"/>
          <w:szCs w:val="20"/>
        </w:rPr>
      </w:pPr>
    </w:p>
    <w:p w14:paraId="14C0A86D" w14:textId="77777777" w:rsidR="003F5C77" w:rsidRPr="009C1661" w:rsidRDefault="000A59B8">
      <w:pPr>
        <w:numPr>
          <w:ilvl w:val="0"/>
          <w:numId w:val="4"/>
        </w:numPr>
        <w:tabs>
          <w:tab w:val="left" w:pos="284"/>
        </w:tabs>
        <w:jc w:val="both"/>
        <w:rPr>
          <w:rFonts w:ascii="Arial" w:hAnsi="Arial" w:cs="Arial"/>
          <w:sz w:val="22"/>
          <w:szCs w:val="20"/>
        </w:rPr>
      </w:pPr>
      <w:r w:rsidRPr="009C1661">
        <w:rPr>
          <w:rFonts w:ascii="Arial" w:hAnsi="Arial" w:cs="Arial"/>
          <w:b/>
          <w:sz w:val="22"/>
          <w:szCs w:val="20"/>
          <w:u w:val="single"/>
        </w:rPr>
        <w:t>Deuxième co-contractant</w:t>
      </w:r>
      <w:r w:rsidRPr="009C1661">
        <w:rPr>
          <w:rFonts w:ascii="Arial" w:hAnsi="Arial" w:cs="Arial"/>
          <w:sz w:val="22"/>
          <w:szCs w:val="20"/>
        </w:rPr>
        <w:t xml:space="preserve"> : </w:t>
      </w:r>
    </w:p>
    <w:p w14:paraId="3E0A2275" w14:textId="77777777" w:rsidR="003F5C77" w:rsidRPr="009C1661" w:rsidRDefault="003F5C77">
      <w:pPr>
        <w:tabs>
          <w:tab w:val="left" w:pos="4680"/>
        </w:tabs>
        <w:jc w:val="both"/>
        <w:rPr>
          <w:rFonts w:ascii="Arial" w:hAnsi="Arial" w:cs="Arial"/>
          <w:sz w:val="20"/>
          <w:szCs w:val="20"/>
        </w:rPr>
      </w:pPr>
    </w:p>
    <w:p w14:paraId="25D8B993"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C1661">
        <w:rPr>
          <w:rFonts w:ascii="Arial" w:hAnsi="Arial" w:cs="Arial"/>
          <w:sz w:val="20"/>
          <w:szCs w:val="20"/>
        </w:rPr>
        <w:t>Code banque :</w:t>
      </w:r>
      <w:r w:rsidRPr="009C1661">
        <w:rPr>
          <w:rFonts w:ascii="Arial" w:hAnsi="Arial" w:cs="Arial"/>
          <w:sz w:val="20"/>
          <w:szCs w:val="20"/>
        </w:rPr>
        <w:tab/>
        <w:t>Code guichet :</w:t>
      </w:r>
    </w:p>
    <w:p w14:paraId="0653F26E"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5D881803"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C1661">
        <w:rPr>
          <w:rFonts w:ascii="Arial" w:hAnsi="Arial" w:cs="Arial"/>
          <w:sz w:val="20"/>
          <w:szCs w:val="20"/>
        </w:rPr>
        <w:tab/>
        <w:t xml:space="preserve">Sous le numéro </w:t>
      </w:r>
      <w:r w:rsidRPr="009C1661">
        <w:rPr>
          <w:rFonts w:ascii="Wingdings" w:hAnsi="Wingdings"/>
          <w:b/>
          <w:sz w:val="20"/>
          <w:szCs w:val="20"/>
        </w:rPr>
        <w:t></w:t>
      </w:r>
      <w:r w:rsidRPr="009C1661">
        <w:rPr>
          <w:rFonts w:ascii="Arial" w:hAnsi="Arial" w:cs="Arial"/>
          <w:sz w:val="20"/>
          <w:szCs w:val="20"/>
        </w:rPr>
        <w:t xml:space="preserve"> :</w:t>
      </w:r>
    </w:p>
    <w:p w14:paraId="490E11D1"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3BCE59E4"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à la banque :</w:t>
      </w:r>
    </w:p>
    <w:p w14:paraId="765B46EF"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26BD2720"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au Trésor Public :</w:t>
      </w:r>
    </w:p>
    <w:p w14:paraId="4192CA78" w14:textId="77777777" w:rsidR="003F5C77" w:rsidRPr="009C1661" w:rsidRDefault="003F5C77">
      <w:pPr>
        <w:pBdr>
          <w:top w:val="single" w:sz="8" w:space="1" w:color="000000"/>
          <w:left w:val="single" w:sz="8" w:space="4" w:color="000000"/>
          <w:bottom w:val="single" w:sz="8" w:space="1" w:color="000000"/>
          <w:right w:val="single" w:sz="8" w:space="4" w:color="000000"/>
        </w:pBdr>
        <w:rPr>
          <w:rFonts w:ascii="Arial" w:hAnsi="Arial" w:cs="Arial"/>
          <w:sz w:val="20"/>
          <w:szCs w:val="20"/>
        </w:rPr>
      </w:pPr>
    </w:p>
    <w:p w14:paraId="376E4140" w14:textId="77777777" w:rsidR="003F5C77" w:rsidRPr="009C1661" w:rsidRDefault="003F5C77">
      <w:pPr>
        <w:tabs>
          <w:tab w:val="left" w:pos="4680"/>
        </w:tabs>
        <w:jc w:val="both"/>
        <w:rPr>
          <w:rFonts w:ascii="Arial" w:hAnsi="Arial" w:cs="Arial"/>
          <w:sz w:val="20"/>
          <w:szCs w:val="20"/>
        </w:rPr>
      </w:pPr>
    </w:p>
    <w:p w14:paraId="1BC9FE0F" w14:textId="77777777" w:rsidR="003F5C77" w:rsidRPr="009C1661" w:rsidRDefault="003F5C77">
      <w:pPr>
        <w:tabs>
          <w:tab w:val="left" w:pos="284"/>
        </w:tabs>
        <w:jc w:val="both"/>
        <w:rPr>
          <w:rFonts w:ascii="Arial" w:hAnsi="Arial" w:cs="Arial"/>
          <w:b/>
          <w:sz w:val="20"/>
          <w:szCs w:val="20"/>
          <w:u w:val="single"/>
        </w:rPr>
      </w:pPr>
    </w:p>
    <w:p w14:paraId="2F2435B4" w14:textId="77777777" w:rsidR="003F5C77" w:rsidRPr="009C1661" w:rsidRDefault="000A59B8">
      <w:pPr>
        <w:numPr>
          <w:ilvl w:val="0"/>
          <w:numId w:val="4"/>
        </w:numPr>
        <w:tabs>
          <w:tab w:val="left" w:pos="284"/>
        </w:tabs>
        <w:jc w:val="both"/>
        <w:rPr>
          <w:rFonts w:ascii="Arial" w:hAnsi="Arial" w:cs="Arial"/>
          <w:sz w:val="22"/>
          <w:szCs w:val="20"/>
        </w:rPr>
      </w:pPr>
      <w:r w:rsidRPr="009C1661">
        <w:rPr>
          <w:rFonts w:ascii="Arial" w:hAnsi="Arial" w:cs="Arial"/>
          <w:b/>
          <w:sz w:val="22"/>
          <w:szCs w:val="20"/>
          <w:u w:val="single"/>
        </w:rPr>
        <w:t>Troisième co-contractant</w:t>
      </w:r>
      <w:r w:rsidRPr="009C1661">
        <w:rPr>
          <w:rFonts w:ascii="Arial" w:hAnsi="Arial" w:cs="Arial"/>
          <w:sz w:val="22"/>
          <w:szCs w:val="20"/>
        </w:rPr>
        <w:t xml:space="preserve"> : </w:t>
      </w:r>
    </w:p>
    <w:p w14:paraId="1B2D1355" w14:textId="77777777" w:rsidR="003F5C77" w:rsidRPr="009C1661" w:rsidRDefault="003F5C77">
      <w:pPr>
        <w:tabs>
          <w:tab w:val="left" w:pos="4680"/>
        </w:tabs>
        <w:jc w:val="both"/>
        <w:rPr>
          <w:rFonts w:ascii="Arial" w:hAnsi="Arial" w:cs="Arial"/>
          <w:sz w:val="20"/>
          <w:szCs w:val="20"/>
        </w:rPr>
      </w:pPr>
    </w:p>
    <w:p w14:paraId="2B4B6EA9"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C1661">
        <w:rPr>
          <w:rFonts w:ascii="Arial" w:hAnsi="Arial" w:cs="Arial"/>
          <w:sz w:val="20"/>
          <w:szCs w:val="20"/>
        </w:rPr>
        <w:t>Code banque :</w:t>
      </w:r>
      <w:r w:rsidRPr="009C1661">
        <w:rPr>
          <w:rFonts w:ascii="Arial" w:hAnsi="Arial" w:cs="Arial"/>
          <w:sz w:val="20"/>
          <w:szCs w:val="20"/>
        </w:rPr>
        <w:tab/>
        <w:t>Code guichet :</w:t>
      </w:r>
    </w:p>
    <w:p w14:paraId="07E10784"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5EE9F651"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C1661">
        <w:rPr>
          <w:rFonts w:ascii="Arial" w:hAnsi="Arial" w:cs="Arial"/>
          <w:sz w:val="20"/>
          <w:szCs w:val="20"/>
        </w:rPr>
        <w:tab/>
        <w:t xml:space="preserve">Sous le numéro </w:t>
      </w:r>
      <w:r w:rsidRPr="009C1661">
        <w:rPr>
          <w:rFonts w:ascii="Wingdings" w:hAnsi="Wingdings"/>
          <w:b/>
          <w:sz w:val="20"/>
          <w:szCs w:val="20"/>
        </w:rPr>
        <w:t></w:t>
      </w:r>
      <w:r w:rsidRPr="009C1661">
        <w:rPr>
          <w:rFonts w:ascii="Arial" w:hAnsi="Arial" w:cs="Arial"/>
          <w:sz w:val="20"/>
          <w:szCs w:val="20"/>
        </w:rPr>
        <w:t xml:space="preserve"> :</w:t>
      </w:r>
    </w:p>
    <w:p w14:paraId="509B7770"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7741E0BF"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à la banque :</w:t>
      </w:r>
    </w:p>
    <w:p w14:paraId="3557F028"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09A4F03F"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au Trésor Public :</w:t>
      </w:r>
    </w:p>
    <w:p w14:paraId="17A15FD4" w14:textId="77777777" w:rsidR="003F5C77" w:rsidRPr="009C1661" w:rsidRDefault="003F5C77">
      <w:pPr>
        <w:pBdr>
          <w:top w:val="single" w:sz="8" w:space="1" w:color="000000"/>
          <w:left w:val="single" w:sz="8" w:space="4" w:color="000000"/>
          <w:bottom w:val="single" w:sz="8" w:space="1" w:color="000000"/>
          <w:right w:val="single" w:sz="8" w:space="4" w:color="000000"/>
        </w:pBdr>
        <w:rPr>
          <w:rFonts w:ascii="Arial" w:hAnsi="Arial" w:cs="Arial"/>
          <w:sz w:val="20"/>
          <w:szCs w:val="20"/>
        </w:rPr>
      </w:pPr>
    </w:p>
    <w:p w14:paraId="24E611AC" w14:textId="77777777" w:rsidR="003F5C77" w:rsidRPr="009C1661" w:rsidRDefault="003F5C77">
      <w:pPr>
        <w:tabs>
          <w:tab w:val="left" w:pos="4680"/>
        </w:tabs>
        <w:jc w:val="both"/>
        <w:rPr>
          <w:rFonts w:ascii="Arial" w:hAnsi="Arial" w:cs="Arial"/>
          <w:sz w:val="20"/>
          <w:szCs w:val="20"/>
        </w:rPr>
      </w:pPr>
    </w:p>
    <w:p w14:paraId="2940BC2B" w14:textId="77777777" w:rsidR="003F5C77" w:rsidRPr="009C1661" w:rsidRDefault="003F5C77">
      <w:pPr>
        <w:tabs>
          <w:tab w:val="left" w:pos="284"/>
        </w:tabs>
        <w:jc w:val="both"/>
        <w:rPr>
          <w:rFonts w:ascii="Arial" w:hAnsi="Arial" w:cs="Arial"/>
          <w:sz w:val="20"/>
          <w:szCs w:val="20"/>
        </w:rPr>
      </w:pPr>
    </w:p>
    <w:p w14:paraId="337F7871" w14:textId="77777777" w:rsidR="003F5C77" w:rsidRPr="009C1661" w:rsidRDefault="000A59B8">
      <w:pPr>
        <w:numPr>
          <w:ilvl w:val="0"/>
          <w:numId w:val="4"/>
        </w:numPr>
        <w:tabs>
          <w:tab w:val="left" w:pos="284"/>
        </w:tabs>
        <w:jc w:val="both"/>
        <w:rPr>
          <w:rFonts w:ascii="Arial" w:hAnsi="Arial" w:cs="Arial"/>
          <w:sz w:val="22"/>
          <w:szCs w:val="20"/>
        </w:rPr>
      </w:pPr>
      <w:r w:rsidRPr="009C1661">
        <w:rPr>
          <w:rFonts w:ascii="Arial" w:hAnsi="Arial" w:cs="Arial"/>
          <w:b/>
          <w:sz w:val="22"/>
          <w:szCs w:val="20"/>
          <w:u w:val="single"/>
        </w:rPr>
        <w:t>Quatrième co-contractant</w:t>
      </w:r>
      <w:r w:rsidRPr="009C1661">
        <w:rPr>
          <w:rFonts w:ascii="Arial" w:hAnsi="Arial" w:cs="Arial"/>
          <w:sz w:val="22"/>
          <w:szCs w:val="20"/>
        </w:rPr>
        <w:t xml:space="preserve"> : </w:t>
      </w:r>
    </w:p>
    <w:p w14:paraId="3C3C5115" w14:textId="77777777" w:rsidR="003F5C77" w:rsidRPr="009C1661" w:rsidRDefault="003F5C77">
      <w:pPr>
        <w:tabs>
          <w:tab w:val="left" w:pos="4680"/>
        </w:tabs>
        <w:jc w:val="both"/>
        <w:rPr>
          <w:rFonts w:ascii="Arial" w:hAnsi="Arial" w:cs="Arial"/>
          <w:sz w:val="20"/>
          <w:szCs w:val="20"/>
        </w:rPr>
      </w:pPr>
    </w:p>
    <w:p w14:paraId="70FF57C9"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4500"/>
        </w:tabs>
        <w:rPr>
          <w:rFonts w:ascii="Arial" w:hAnsi="Arial" w:cs="Arial"/>
          <w:sz w:val="20"/>
          <w:szCs w:val="20"/>
        </w:rPr>
      </w:pPr>
      <w:r w:rsidRPr="009C1661">
        <w:rPr>
          <w:rFonts w:ascii="Arial" w:hAnsi="Arial" w:cs="Arial"/>
          <w:sz w:val="20"/>
          <w:szCs w:val="20"/>
        </w:rPr>
        <w:t>Code banque :</w:t>
      </w:r>
      <w:r w:rsidRPr="009C1661">
        <w:rPr>
          <w:rFonts w:ascii="Arial" w:hAnsi="Arial" w:cs="Arial"/>
          <w:sz w:val="20"/>
          <w:szCs w:val="20"/>
        </w:rPr>
        <w:tab/>
        <w:t>Code guichet :</w:t>
      </w:r>
    </w:p>
    <w:p w14:paraId="0ED7ACF6"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0313256C" w14:textId="77777777" w:rsidR="003F5C77" w:rsidRPr="009C1661" w:rsidRDefault="000A59B8">
      <w:pPr>
        <w:pBdr>
          <w:top w:val="single" w:sz="8" w:space="1" w:color="000000"/>
          <w:left w:val="single" w:sz="8" w:space="4" w:color="000000"/>
          <w:bottom w:val="single" w:sz="8" w:space="1" w:color="000000"/>
          <w:right w:val="single" w:sz="8" w:space="4" w:color="000000"/>
        </w:pBdr>
        <w:tabs>
          <w:tab w:val="left" w:pos="2160"/>
        </w:tabs>
        <w:rPr>
          <w:rFonts w:ascii="Arial" w:hAnsi="Arial" w:cs="Arial"/>
          <w:sz w:val="20"/>
          <w:szCs w:val="20"/>
        </w:rPr>
      </w:pPr>
      <w:r w:rsidRPr="009C1661">
        <w:rPr>
          <w:rFonts w:ascii="Arial" w:hAnsi="Arial" w:cs="Arial"/>
          <w:sz w:val="20"/>
          <w:szCs w:val="20"/>
        </w:rPr>
        <w:tab/>
        <w:t xml:space="preserve">Sous le numéro </w:t>
      </w:r>
      <w:r w:rsidRPr="009C1661">
        <w:rPr>
          <w:rFonts w:ascii="Wingdings" w:hAnsi="Wingdings"/>
          <w:b/>
          <w:sz w:val="20"/>
          <w:szCs w:val="20"/>
        </w:rPr>
        <w:t></w:t>
      </w:r>
      <w:r w:rsidRPr="009C1661">
        <w:rPr>
          <w:rFonts w:ascii="Arial" w:hAnsi="Arial" w:cs="Arial"/>
          <w:sz w:val="20"/>
          <w:szCs w:val="20"/>
        </w:rPr>
        <w:t xml:space="preserve"> :</w:t>
      </w:r>
    </w:p>
    <w:p w14:paraId="108F61BA"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67A4C69B"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à la banque :</w:t>
      </w:r>
    </w:p>
    <w:p w14:paraId="37641555" w14:textId="77777777" w:rsidR="003F5C77" w:rsidRPr="009C1661" w:rsidRDefault="003F5C77">
      <w:pPr>
        <w:pBdr>
          <w:top w:val="single" w:sz="8" w:space="1" w:color="000000"/>
          <w:left w:val="single" w:sz="8" w:space="4" w:color="000000"/>
          <w:bottom w:val="single" w:sz="8" w:space="1" w:color="000000"/>
          <w:right w:val="single" w:sz="8" w:space="4" w:color="000000"/>
        </w:pBdr>
        <w:tabs>
          <w:tab w:val="left" w:pos="4680"/>
        </w:tabs>
        <w:jc w:val="both"/>
        <w:rPr>
          <w:rFonts w:ascii="Arial" w:hAnsi="Arial" w:cs="Arial"/>
          <w:sz w:val="20"/>
          <w:szCs w:val="20"/>
        </w:rPr>
      </w:pPr>
    </w:p>
    <w:p w14:paraId="15931C5F" w14:textId="77777777" w:rsidR="003F5C77" w:rsidRPr="009C1661" w:rsidRDefault="000A59B8">
      <w:pPr>
        <w:pBdr>
          <w:top w:val="single" w:sz="8" w:space="1" w:color="000000"/>
          <w:left w:val="single" w:sz="8" w:space="4" w:color="000000"/>
          <w:bottom w:val="single" w:sz="8" w:space="1" w:color="000000"/>
          <w:right w:val="single" w:sz="8" w:space="4" w:color="000000"/>
        </w:pBdr>
        <w:rPr>
          <w:rFonts w:ascii="Arial" w:hAnsi="Arial" w:cs="Arial"/>
          <w:sz w:val="20"/>
          <w:szCs w:val="20"/>
        </w:rPr>
      </w:pPr>
      <w:r w:rsidRPr="009C1661">
        <w:rPr>
          <w:rFonts w:ascii="Arial" w:hAnsi="Arial" w:cs="Arial"/>
          <w:sz w:val="20"/>
          <w:szCs w:val="20"/>
        </w:rPr>
        <w:t>- au Trésor Public :</w:t>
      </w:r>
    </w:p>
    <w:p w14:paraId="47B42EB8" w14:textId="77777777" w:rsidR="003F5C77" w:rsidRDefault="003F5C77">
      <w:pPr>
        <w:pBdr>
          <w:top w:val="single" w:sz="8" w:space="1" w:color="000000"/>
          <w:left w:val="single" w:sz="8" w:space="4" w:color="000000"/>
          <w:bottom w:val="single" w:sz="8" w:space="1" w:color="000000"/>
          <w:right w:val="single" w:sz="8" w:space="4" w:color="000000"/>
        </w:pBdr>
        <w:rPr>
          <w:rFonts w:ascii="Arial" w:hAnsi="Arial" w:cs="Arial"/>
          <w:sz w:val="16"/>
          <w:szCs w:val="16"/>
        </w:rPr>
      </w:pPr>
    </w:p>
    <w:p w14:paraId="66712A40" w14:textId="77777777" w:rsidR="003F5C77" w:rsidRDefault="003F5C77">
      <w:pPr>
        <w:tabs>
          <w:tab w:val="left" w:pos="284"/>
        </w:tabs>
        <w:jc w:val="both"/>
        <w:rPr>
          <w:rFonts w:ascii="Arial" w:hAnsi="Arial" w:cs="Arial"/>
          <w:sz w:val="16"/>
          <w:szCs w:val="16"/>
        </w:rPr>
      </w:pPr>
    </w:p>
    <w:p w14:paraId="1E6EB830" w14:textId="77777777" w:rsidR="003F5C77" w:rsidRDefault="003F5C77">
      <w:pPr>
        <w:tabs>
          <w:tab w:val="left" w:pos="284"/>
        </w:tabs>
        <w:jc w:val="both"/>
        <w:rPr>
          <w:rFonts w:ascii="Arial" w:hAnsi="Arial" w:cs="Arial"/>
          <w:sz w:val="16"/>
          <w:szCs w:val="16"/>
        </w:rPr>
      </w:pPr>
    </w:p>
    <w:p w14:paraId="189CC23C" w14:textId="77777777" w:rsidR="003F5C77" w:rsidRDefault="003F5C77">
      <w:pPr>
        <w:tabs>
          <w:tab w:val="left" w:pos="284"/>
        </w:tabs>
        <w:jc w:val="both"/>
        <w:rPr>
          <w:rFonts w:ascii="Arial" w:hAnsi="Arial" w:cs="Arial"/>
          <w:sz w:val="16"/>
          <w:szCs w:val="16"/>
        </w:rPr>
      </w:pPr>
    </w:p>
    <w:p w14:paraId="50D4457F" w14:textId="77777777" w:rsidR="003F5C77" w:rsidRDefault="003F5C77">
      <w:pPr>
        <w:tabs>
          <w:tab w:val="left" w:pos="284"/>
        </w:tabs>
        <w:jc w:val="both"/>
        <w:rPr>
          <w:rFonts w:ascii="Arial" w:hAnsi="Arial" w:cs="Arial"/>
          <w:sz w:val="16"/>
          <w:szCs w:val="16"/>
        </w:rPr>
      </w:pPr>
    </w:p>
    <w:p w14:paraId="7A7B00D6" w14:textId="77777777" w:rsidR="003F5C77" w:rsidRDefault="000A59B8">
      <w:pPr>
        <w:rPr>
          <w:rFonts w:ascii="Arial" w:hAnsi="Arial" w:cs="Arial"/>
          <w:sz w:val="16"/>
          <w:szCs w:val="16"/>
        </w:rPr>
      </w:pPr>
      <w:r>
        <w:rPr>
          <w:rFonts w:ascii="Wingdings" w:hAnsi="Wingdings"/>
          <w:b/>
          <w:i/>
          <w:sz w:val="20"/>
          <w:szCs w:val="20"/>
        </w:rPr>
        <w:t></w:t>
      </w:r>
      <w:r>
        <w:rPr>
          <w:rFonts w:ascii="Arial" w:hAnsi="Arial" w:cs="Arial"/>
          <w:i/>
          <w:sz w:val="20"/>
          <w:szCs w:val="20"/>
        </w:rPr>
        <w:t xml:space="preserve"> Indiquer toutes les caractéristiques numériques portées sur le relevé d’identité bancaire,</w:t>
      </w:r>
    </w:p>
    <w:p w14:paraId="5BDBFA91" w14:textId="77777777" w:rsidR="003F5C77" w:rsidRDefault="003F5C77">
      <w:pPr>
        <w:tabs>
          <w:tab w:val="left" w:pos="284"/>
        </w:tabs>
        <w:jc w:val="both"/>
        <w:rPr>
          <w:rFonts w:ascii="Arial" w:hAnsi="Arial" w:cs="Arial"/>
          <w:sz w:val="16"/>
          <w:szCs w:val="16"/>
        </w:rPr>
      </w:pPr>
    </w:p>
    <w:p w14:paraId="21286B03" w14:textId="77777777" w:rsidR="003F5C77" w:rsidRDefault="003F5C77">
      <w:pPr>
        <w:tabs>
          <w:tab w:val="left" w:pos="284"/>
        </w:tabs>
        <w:jc w:val="both"/>
        <w:rPr>
          <w:rFonts w:ascii="Arial" w:hAnsi="Arial" w:cs="Arial"/>
          <w:sz w:val="16"/>
          <w:szCs w:val="16"/>
        </w:rPr>
      </w:pPr>
    </w:p>
    <w:p w14:paraId="269E1FDE" w14:textId="77777777" w:rsidR="003F5C77" w:rsidRDefault="003F5C77">
      <w:pPr>
        <w:tabs>
          <w:tab w:val="left" w:pos="284"/>
        </w:tabs>
        <w:jc w:val="both"/>
        <w:rPr>
          <w:rFonts w:ascii="Arial" w:hAnsi="Arial" w:cs="Arial"/>
          <w:sz w:val="16"/>
          <w:szCs w:val="16"/>
        </w:rPr>
      </w:pPr>
    </w:p>
    <w:p w14:paraId="1B394FF5" w14:textId="77777777" w:rsidR="003F5C77" w:rsidRDefault="003F5C77">
      <w:pPr>
        <w:tabs>
          <w:tab w:val="left" w:pos="284"/>
        </w:tabs>
        <w:jc w:val="both"/>
        <w:rPr>
          <w:rFonts w:ascii="Arial" w:hAnsi="Arial" w:cs="Arial"/>
          <w:sz w:val="16"/>
          <w:szCs w:val="16"/>
        </w:rPr>
      </w:pPr>
    </w:p>
    <w:p w14:paraId="00BD2859" w14:textId="4508FEEE" w:rsidR="003F5C77" w:rsidRDefault="003F5C77">
      <w:pPr>
        <w:tabs>
          <w:tab w:val="left" w:pos="284"/>
        </w:tabs>
        <w:jc w:val="both"/>
        <w:rPr>
          <w:rFonts w:ascii="Arial" w:hAnsi="Arial" w:cs="Arial"/>
          <w:sz w:val="16"/>
          <w:szCs w:val="16"/>
        </w:rPr>
      </w:pPr>
    </w:p>
    <w:p w14:paraId="0528D3BF" w14:textId="77777777" w:rsidR="00C33A93" w:rsidRDefault="00C33A93">
      <w:pPr>
        <w:tabs>
          <w:tab w:val="left" w:pos="284"/>
        </w:tabs>
        <w:jc w:val="both"/>
        <w:rPr>
          <w:rFonts w:ascii="Arial" w:hAnsi="Arial" w:cs="Arial"/>
          <w:sz w:val="16"/>
          <w:szCs w:val="16"/>
        </w:rPr>
      </w:pPr>
    </w:p>
    <w:p w14:paraId="73C1969A" w14:textId="77777777" w:rsidR="003F5C77" w:rsidRDefault="003F5C77">
      <w:pPr>
        <w:tabs>
          <w:tab w:val="left" w:pos="284"/>
        </w:tabs>
        <w:jc w:val="both"/>
        <w:rPr>
          <w:rFonts w:ascii="Arial" w:hAnsi="Arial" w:cs="Arial"/>
          <w:sz w:val="16"/>
          <w:szCs w:val="16"/>
        </w:rPr>
      </w:pPr>
    </w:p>
    <w:p w14:paraId="0AF82C7A" w14:textId="556D54A2" w:rsidR="003F5C77" w:rsidRDefault="003F5C77">
      <w:pPr>
        <w:tabs>
          <w:tab w:val="left" w:pos="284"/>
        </w:tabs>
        <w:jc w:val="both"/>
        <w:rPr>
          <w:rFonts w:ascii="Arial" w:hAnsi="Arial" w:cs="Arial"/>
          <w:sz w:val="16"/>
          <w:szCs w:val="16"/>
        </w:rPr>
      </w:pPr>
    </w:p>
    <w:p w14:paraId="5E54AF68" w14:textId="77777777" w:rsidR="00350F85" w:rsidRDefault="00350F85">
      <w:pPr>
        <w:tabs>
          <w:tab w:val="left" w:pos="284"/>
        </w:tabs>
        <w:jc w:val="both"/>
        <w:rPr>
          <w:rFonts w:ascii="Arial" w:hAnsi="Arial" w:cs="Arial"/>
          <w:sz w:val="16"/>
          <w:szCs w:val="16"/>
        </w:rPr>
      </w:pPr>
    </w:p>
    <w:p w14:paraId="6DCEEEE1" w14:textId="77777777" w:rsidR="003F5C77" w:rsidRDefault="003F5C77">
      <w:pPr>
        <w:tabs>
          <w:tab w:val="left" w:pos="284"/>
        </w:tabs>
        <w:jc w:val="both"/>
        <w:rPr>
          <w:rFonts w:ascii="Arial" w:hAnsi="Arial" w:cs="Arial"/>
          <w:sz w:val="16"/>
          <w:szCs w:val="16"/>
        </w:rPr>
      </w:pPr>
    </w:p>
    <w:p w14:paraId="36AF0E2C" w14:textId="77777777" w:rsidR="003F5C77" w:rsidRDefault="000A59B8">
      <w:pPr>
        <w:numPr>
          <w:ilvl w:val="0"/>
          <w:numId w:val="4"/>
        </w:numPr>
        <w:tabs>
          <w:tab w:val="left" w:pos="284"/>
        </w:tabs>
        <w:jc w:val="both"/>
        <w:rPr>
          <w:rFonts w:ascii="Arial" w:hAnsi="Arial" w:cs="Arial"/>
          <w:sz w:val="16"/>
          <w:szCs w:val="16"/>
        </w:rPr>
      </w:pPr>
      <w:r>
        <w:rPr>
          <w:rFonts w:ascii="Arial" w:hAnsi="Arial" w:cs="Arial"/>
          <w:b/>
          <w:sz w:val="22"/>
          <w:szCs w:val="22"/>
          <w:u w:val="single"/>
        </w:rPr>
        <w:t>Répartition des paiements entre les co-contractants</w:t>
      </w:r>
      <w:r>
        <w:rPr>
          <w:rFonts w:ascii="Arial" w:hAnsi="Arial" w:cs="Arial"/>
          <w:sz w:val="22"/>
          <w:szCs w:val="22"/>
        </w:rPr>
        <w:t xml:space="preserve"> : </w:t>
      </w:r>
    </w:p>
    <w:p w14:paraId="74BF7F21" w14:textId="77777777" w:rsidR="003F5C77" w:rsidRDefault="003F5C77">
      <w:pPr>
        <w:tabs>
          <w:tab w:val="left" w:pos="284"/>
        </w:tabs>
        <w:jc w:val="both"/>
        <w:rPr>
          <w:rFonts w:ascii="Arial" w:hAnsi="Arial" w:cs="Arial"/>
          <w:sz w:val="16"/>
          <w:szCs w:val="16"/>
        </w:rPr>
      </w:pPr>
    </w:p>
    <w:p w14:paraId="717D0A53" w14:textId="77777777" w:rsidR="003F5C77" w:rsidRDefault="003F5C77">
      <w:pPr>
        <w:tabs>
          <w:tab w:val="left" w:pos="284"/>
        </w:tabs>
        <w:jc w:val="both"/>
        <w:rPr>
          <w:rFonts w:ascii="Arial" w:hAnsi="Arial" w:cs="Arial"/>
          <w:sz w:val="16"/>
          <w:szCs w:val="16"/>
        </w:rPr>
      </w:pPr>
    </w:p>
    <w:tbl>
      <w:tblPr>
        <w:tblW w:w="0" w:type="auto"/>
        <w:tblInd w:w="-5" w:type="dxa"/>
        <w:tblLayout w:type="fixed"/>
        <w:tblLook w:val="0000" w:firstRow="0" w:lastRow="0" w:firstColumn="0" w:lastColumn="0" w:noHBand="0" w:noVBand="0"/>
      </w:tblPr>
      <w:tblGrid>
        <w:gridCol w:w="1842"/>
        <w:gridCol w:w="1842"/>
        <w:gridCol w:w="1842"/>
        <w:gridCol w:w="1843"/>
        <w:gridCol w:w="1853"/>
      </w:tblGrid>
      <w:tr w:rsidR="003F5C77" w14:paraId="49B8257E" w14:textId="77777777">
        <w:tc>
          <w:tcPr>
            <w:tcW w:w="1842" w:type="dxa"/>
            <w:tcBorders>
              <w:top w:val="single" w:sz="4" w:space="0" w:color="000000"/>
              <w:left w:val="single" w:sz="4" w:space="0" w:color="000000"/>
              <w:bottom w:val="single" w:sz="4" w:space="0" w:color="000000"/>
            </w:tcBorders>
            <w:shd w:val="clear" w:color="auto" w:fill="auto"/>
          </w:tcPr>
          <w:p w14:paraId="6501FD5F" w14:textId="77777777" w:rsidR="003F5C77" w:rsidRDefault="003F5C77">
            <w:pPr>
              <w:tabs>
                <w:tab w:val="left" w:pos="284"/>
              </w:tabs>
              <w:snapToGrid w:val="0"/>
              <w:jc w:val="center"/>
              <w:rPr>
                <w:rFonts w:ascii="Arial" w:hAnsi="Arial" w:cs="Arial"/>
                <w:sz w:val="20"/>
                <w:szCs w:val="20"/>
              </w:rPr>
            </w:pPr>
          </w:p>
          <w:p w14:paraId="18622305" w14:textId="77777777" w:rsidR="003F5C77" w:rsidRDefault="000A59B8">
            <w:pPr>
              <w:tabs>
                <w:tab w:val="left" w:pos="284"/>
              </w:tabs>
              <w:jc w:val="center"/>
              <w:rPr>
                <w:rFonts w:ascii="Arial" w:hAnsi="Arial" w:cs="Arial"/>
                <w:sz w:val="20"/>
                <w:szCs w:val="20"/>
              </w:rPr>
            </w:pPr>
            <w:r>
              <w:rPr>
                <w:rFonts w:ascii="Arial" w:hAnsi="Arial" w:cs="Arial"/>
                <w:sz w:val="20"/>
                <w:szCs w:val="20"/>
              </w:rPr>
              <w:t>Prix global et forfaitaire en € HT</w:t>
            </w:r>
          </w:p>
          <w:p w14:paraId="07E633D0" w14:textId="77777777" w:rsidR="003F5C77" w:rsidRDefault="003F5C77">
            <w:pPr>
              <w:tabs>
                <w:tab w:val="left" w:pos="284"/>
              </w:tabs>
              <w:jc w:val="center"/>
              <w:rPr>
                <w:rFonts w:ascii="Arial" w:hAnsi="Arial" w:cs="Arial"/>
                <w:sz w:val="20"/>
                <w:szCs w:val="20"/>
              </w:rPr>
            </w:pPr>
          </w:p>
        </w:tc>
        <w:tc>
          <w:tcPr>
            <w:tcW w:w="1842" w:type="dxa"/>
            <w:tcBorders>
              <w:top w:val="single" w:sz="4" w:space="0" w:color="000000"/>
              <w:left w:val="single" w:sz="4" w:space="0" w:color="000000"/>
              <w:bottom w:val="single" w:sz="4" w:space="0" w:color="000000"/>
            </w:tcBorders>
            <w:shd w:val="clear" w:color="auto" w:fill="auto"/>
          </w:tcPr>
          <w:p w14:paraId="255E607F" w14:textId="77777777" w:rsidR="003F5C77" w:rsidRDefault="003F5C77">
            <w:pPr>
              <w:tabs>
                <w:tab w:val="left" w:pos="284"/>
              </w:tabs>
              <w:snapToGrid w:val="0"/>
              <w:jc w:val="center"/>
              <w:rPr>
                <w:rFonts w:ascii="Arial" w:hAnsi="Arial" w:cs="Arial"/>
                <w:sz w:val="20"/>
                <w:szCs w:val="20"/>
              </w:rPr>
            </w:pPr>
          </w:p>
          <w:p w14:paraId="30A8A8E0" w14:textId="77777777" w:rsidR="003F5C77" w:rsidRDefault="000A59B8">
            <w:pPr>
              <w:tabs>
                <w:tab w:val="left" w:pos="284"/>
              </w:tabs>
              <w:jc w:val="center"/>
              <w:rPr>
                <w:rFonts w:ascii="Arial" w:hAnsi="Arial" w:cs="Arial"/>
                <w:sz w:val="20"/>
                <w:szCs w:val="20"/>
              </w:rPr>
            </w:pPr>
            <w:r>
              <w:rPr>
                <w:rFonts w:ascii="Arial" w:hAnsi="Arial" w:cs="Arial"/>
                <w:sz w:val="20"/>
                <w:szCs w:val="20"/>
              </w:rPr>
              <w:t>Société</w:t>
            </w:r>
          </w:p>
          <w:p w14:paraId="516370D1" w14:textId="77777777" w:rsidR="003F5C77" w:rsidRDefault="000A59B8">
            <w:pPr>
              <w:tabs>
                <w:tab w:val="left" w:pos="284"/>
              </w:tabs>
              <w:jc w:val="center"/>
              <w:rPr>
                <w:rFonts w:ascii="Arial" w:hAnsi="Arial" w:cs="Arial"/>
                <w:sz w:val="20"/>
                <w:szCs w:val="20"/>
              </w:rPr>
            </w:pPr>
            <w:r>
              <w:rPr>
                <w:rFonts w:ascii="Arial" w:hAnsi="Arial" w:cs="Arial"/>
                <w:sz w:val="20"/>
                <w:szCs w:val="20"/>
              </w:rPr>
              <w:t>Montant en € HT</w:t>
            </w:r>
          </w:p>
        </w:tc>
        <w:tc>
          <w:tcPr>
            <w:tcW w:w="1842" w:type="dxa"/>
            <w:tcBorders>
              <w:top w:val="single" w:sz="4" w:space="0" w:color="000000"/>
              <w:left w:val="single" w:sz="4" w:space="0" w:color="000000"/>
              <w:bottom w:val="single" w:sz="4" w:space="0" w:color="000000"/>
            </w:tcBorders>
            <w:shd w:val="clear" w:color="auto" w:fill="auto"/>
          </w:tcPr>
          <w:p w14:paraId="6EEBDACA" w14:textId="77777777" w:rsidR="003F5C77" w:rsidRDefault="003F5C77">
            <w:pPr>
              <w:tabs>
                <w:tab w:val="left" w:pos="284"/>
              </w:tabs>
              <w:snapToGrid w:val="0"/>
              <w:jc w:val="center"/>
              <w:rPr>
                <w:rFonts w:ascii="Arial" w:hAnsi="Arial" w:cs="Arial"/>
                <w:sz w:val="20"/>
                <w:szCs w:val="20"/>
              </w:rPr>
            </w:pPr>
          </w:p>
          <w:p w14:paraId="6935618E" w14:textId="77777777" w:rsidR="003F5C77" w:rsidRDefault="000A59B8">
            <w:pPr>
              <w:tabs>
                <w:tab w:val="left" w:pos="284"/>
              </w:tabs>
              <w:jc w:val="center"/>
              <w:rPr>
                <w:rFonts w:ascii="Arial" w:hAnsi="Arial" w:cs="Arial"/>
                <w:sz w:val="20"/>
                <w:szCs w:val="20"/>
              </w:rPr>
            </w:pPr>
            <w:r>
              <w:rPr>
                <w:rFonts w:ascii="Arial" w:hAnsi="Arial" w:cs="Arial"/>
                <w:sz w:val="20"/>
                <w:szCs w:val="20"/>
              </w:rPr>
              <w:t>Société</w:t>
            </w:r>
          </w:p>
          <w:p w14:paraId="3FEC6D43" w14:textId="77777777" w:rsidR="003F5C77" w:rsidRDefault="000A59B8">
            <w:pPr>
              <w:tabs>
                <w:tab w:val="left" w:pos="284"/>
              </w:tabs>
              <w:jc w:val="center"/>
              <w:rPr>
                <w:rFonts w:ascii="Arial" w:hAnsi="Arial" w:cs="Arial"/>
                <w:sz w:val="20"/>
                <w:szCs w:val="20"/>
              </w:rPr>
            </w:pPr>
            <w:r>
              <w:rPr>
                <w:rFonts w:ascii="Arial" w:hAnsi="Arial" w:cs="Arial"/>
                <w:sz w:val="20"/>
                <w:szCs w:val="20"/>
              </w:rPr>
              <w:t>Montant en € HT</w:t>
            </w:r>
          </w:p>
        </w:tc>
        <w:tc>
          <w:tcPr>
            <w:tcW w:w="1843" w:type="dxa"/>
            <w:tcBorders>
              <w:top w:val="single" w:sz="4" w:space="0" w:color="000000"/>
              <w:left w:val="single" w:sz="4" w:space="0" w:color="000000"/>
              <w:bottom w:val="single" w:sz="4" w:space="0" w:color="000000"/>
            </w:tcBorders>
            <w:shd w:val="clear" w:color="auto" w:fill="auto"/>
          </w:tcPr>
          <w:p w14:paraId="6C2873A9" w14:textId="77777777" w:rsidR="003F5C77" w:rsidRDefault="003F5C77">
            <w:pPr>
              <w:tabs>
                <w:tab w:val="left" w:pos="284"/>
              </w:tabs>
              <w:snapToGrid w:val="0"/>
              <w:jc w:val="center"/>
              <w:rPr>
                <w:rFonts w:ascii="Arial" w:hAnsi="Arial" w:cs="Arial"/>
                <w:sz w:val="20"/>
                <w:szCs w:val="20"/>
              </w:rPr>
            </w:pPr>
          </w:p>
          <w:p w14:paraId="66EA0FCE" w14:textId="77777777" w:rsidR="003F5C77" w:rsidRDefault="000A59B8">
            <w:pPr>
              <w:tabs>
                <w:tab w:val="left" w:pos="284"/>
              </w:tabs>
              <w:jc w:val="center"/>
              <w:rPr>
                <w:rFonts w:ascii="Arial" w:hAnsi="Arial" w:cs="Arial"/>
                <w:sz w:val="20"/>
                <w:szCs w:val="20"/>
              </w:rPr>
            </w:pPr>
            <w:r>
              <w:rPr>
                <w:rFonts w:ascii="Arial" w:hAnsi="Arial" w:cs="Arial"/>
                <w:sz w:val="20"/>
                <w:szCs w:val="20"/>
              </w:rPr>
              <w:t>Société</w:t>
            </w:r>
          </w:p>
          <w:p w14:paraId="3C6D43F4" w14:textId="77777777" w:rsidR="003F5C77" w:rsidRDefault="000A59B8">
            <w:pPr>
              <w:tabs>
                <w:tab w:val="left" w:pos="284"/>
              </w:tabs>
              <w:jc w:val="center"/>
              <w:rPr>
                <w:rFonts w:ascii="Arial" w:hAnsi="Arial" w:cs="Arial"/>
                <w:sz w:val="20"/>
                <w:szCs w:val="20"/>
              </w:rPr>
            </w:pPr>
            <w:r>
              <w:rPr>
                <w:rFonts w:ascii="Arial" w:hAnsi="Arial" w:cs="Arial"/>
                <w:sz w:val="20"/>
                <w:szCs w:val="20"/>
              </w:rPr>
              <w:t>Montant en € HT</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14:paraId="46D4B39E" w14:textId="77777777" w:rsidR="003F5C77" w:rsidRDefault="003F5C77">
            <w:pPr>
              <w:tabs>
                <w:tab w:val="left" w:pos="284"/>
              </w:tabs>
              <w:snapToGrid w:val="0"/>
              <w:jc w:val="center"/>
              <w:rPr>
                <w:rFonts w:ascii="Arial" w:hAnsi="Arial" w:cs="Arial"/>
                <w:sz w:val="20"/>
                <w:szCs w:val="20"/>
              </w:rPr>
            </w:pPr>
          </w:p>
          <w:p w14:paraId="68FB9547" w14:textId="77777777" w:rsidR="003F5C77" w:rsidRDefault="000A59B8">
            <w:pPr>
              <w:tabs>
                <w:tab w:val="left" w:pos="284"/>
              </w:tabs>
              <w:jc w:val="center"/>
              <w:rPr>
                <w:rFonts w:ascii="Arial" w:hAnsi="Arial" w:cs="Arial"/>
                <w:sz w:val="20"/>
                <w:szCs w:val="20"/>
              </w:rPr>
            </w:pPr>
            <w:r>
              <w:rPr>
                <w:rFonts w:ascii="Arial" w:hAnsi="Arial" w:cs="Arial"/>
                <w:sz w:val="20"/>
                <w:szCs w:val="20"/>
              </w:rPr>
              <w:t>Société</w:t>
            </w:r>
          </w:p>
          <w:p w14:paraId="169ABFAE" w14:textId="77777777" w:rsidR="003F5C77" w:rsidRDefault="000A59B8">
            <w:pPr>
              <w:tabs>
                <w:tab w:val="left" w:pos="284"/>
              </w:tabs>
              <w:jc w:val="center"/>
            </w:pPr>
            <w:r>
              <w:rPr>
                <w:rFonts w:ascii="Arial" w:hAnsi="Arial" w:cs="Arial"/>
                <w:sz w:val="20"/>
                <w:szCs w:val="20"/>
              </w:rPr>
              <w:t>Montant en € HT</w:t>
            </w:r>
          </w:p>
        </w:tc>
      </w:tr>
      <w:tr w:rsidR="003F5C77" w14:paraId="040C1F1A" w14:textId="77777777">
        <w:tc>
          <w:tcPr>
            <w:tcW w:w="1842" w:type="dxa"/>
            <w:tcBorders>
              <w:top w:val="single" w:sz="4" w:space="0" w:color="000000"/>
              <w:left w:val="single" w:sz="4" w:space="0" w:color="000000"/>
              <w:bottom w:val="single" w:sz="4" w:space="0" w:color="000000"/>
            </w:tcBorders>
            <w:shd w:val="clear" w:color="auto" w:fill="auto"/>
          </w:tcPr>
          <w:p w14:paraId="38831DDA" w14:textId="77777777" w:rsidR="003F5C77" w:rsidRDefault="003F5C77">
            <w:pPr>
              <w:tabs>
                <w:tab w:val="left" w:pos="284"/>
              </w:tabs>
              <w:snapToGrid w:val="0"/>
              <w:jc w:val="both"/>
              <w:rPr>
                <w:rFonts w:ascii="Arial" w:hAnsi="Arial" w:cs="Arial"/>
                <w:sz w:val="16"/>
                <w:szCs w:val="16"/>
              </w:rPr>
            </w:pPr>
          </w:p>
          <w:p w14:paraId="191D0E30" w14:textId="77777777" w:rsidR="003F5C77" w:rsidRDefault="003F5C77">
            <w:pPr>
              <w:tabs>
                <w:tab w:val="left" w:pos="284"/>
              </w:tabs>
              <w:jc w:val="both"/>
              <w:rPr>
                <w:rFonts w:ascii="Arial" w:hAnsi="Arial" w:cs="Arial"/>
                <w:sz w:val="16"/>
                <w:szCs w:val="16"/>
              </w:rPr>
            </w:pPr>
          </w:p>
          <w:p w14:paraId="0AB600B0" w14:textId="77777777" w:rsidR="003F5C77" w:rsidRDefault="003F5C77">
            <w:pPr>
              <w:tabs>
                <w:tab w:val="left" w:pos="284"/>
              </w:tabs>
              <w:jc w:val="both"/>
              <w:rPr>
                <w:rFonts w:ascii="Arial" w:hAnsi="Arial" w:cs="Arial"/>
                <w:sz w:val="16"/>
                <w:szCs w:val="16"/>
              </w:rPr>
            </w:pPr>
          </w:p>
          <w:p w14:paraId="03450ABA" w14:textId="77777777" w:rsidR="003F5C77" w:rsidRDefault="003F5C77">
            <w:pPr>
              <w:tabs>
                <w:tab w:val="left" w:pos="284"/>
              </w:tabs>
              <w:jc w:val="both"/>
              <w:rPr>
                <w:rFonts w:ascii="Arial" w:hAnsi="Arial" w:cs="Arial"/>
                <w:sz w:val="16"/>
                <w:szCs w:val="16"/>
              </w:rPr>
            </w:pPr>
          </w:p>
          <w:p w14:paraId="0AB92A2F" w14:textId="77777777" w:rsidR="003F5C77" w:rsidRDefault="003F5C77">
            <w:pPr>
              <w:tabs>
                <w:tab w:val="left" w:pos="284"/>
              </w:tabs>
              <w:jc w:val="both"/>
              <w:rPr>
                <w:rFonts w:ascii="Arial" w:hAnsi="Arial" w:cs="Arial"/>
                <w:sz w:val="16"/>
                <w:szCs w:val="16"/>
              </w:rPr>
            </w:pPr>
          </w:p>
          <w:p w14:paraId="7C9411C8" w14:textId="77777777" w:rsidR="003F5C77" w:rsidRDefault="003F5C77">
            <w:pPr>
              <w:tabs>
                <w:tab w:val="left" w:pos="284"/>
              </w:tabs>
              <w:jc w:val="both"/>
              <w:rPr>
                <w:rFonts w:ascii="Arial" w:hAnsi="Arial" w:cs="Arial"/>
                <w:sz w:val="16"/>
                <w:szCs w:val="16"/>
              </w:rPr>
            </w:pPr>
          </w:p>
          <w:p w14:paraId="577B2C24" w14:textId="77777777" w:rsidR="003F5C77" w:rsidRDefault="003F5C77">
            <w:pPr>
              <w:tabs>
                <w:tab w:val="left" w:pos="284"/>
              </w:tabs>
              <w:jc w:val="both"/>
              <w:rPr>
                <w:rFonts w:ascii="Arial" w:hAnsi="Arial" w:cs="Arial"/>
                <w:sz w:val="16"/>
                <w:szCs w:val="16"/>
              </w:rPr>
            </w:pPr>
          </w:p>
          <w:p w14:paraId="2B5953CC" w14:textId="77777777" w:rsidR="003F5C77" w:rsidRDefault="003F5C77">
            <w:pPr>
              <w:tabs>
                <w:tab w:val="left" w:pos="284"/>
              </w:tabs>
              <w:jc w:val="both"/>
              <w:rPr>
                <w:rFonts w:ascii="Arial" w:hAnsi="Arial" w:cs="Arial"/>
                <w:sz w:val="16"/>
                <w:szCs w:val="16"/>
              </w:rPr>
            </w:pPr>
          </w:p>
          <w:p w14:paraId="1CF0701C" w14:textId="77777777" w:rsidR="003F5C77" w:rsidRDefault="003F5C77">
            <w:pPr>
              <w:tabs>
                <w:tab w:val="left" w:pos="284"/>
              </w:tabs>
              <w:jc w:val="both"/>
              <w:rPr>
                <w:rFonts w:ascii="Arial" w:hAnsi="Arial" w:cs="Arial"/>
                <w:sz w:val="16"/>
                <w:szCs w:val="16"/>
              </w:rPr>
            </w:pPr>
          </w:p>
          <w:p w14:paraId="4F09A216" w14:textId="77777777" w:rsidR="003F5C77" w:rsidRDefault="003F5C77">
            <w:pPr>
              <w:tabs>
                <w:tab w:val="left" w:pos="284"/>
              </w:tabs>
              <w:jc w:val="both"/>
              <w:rPr>
                <w:rFonts w:ascii="Arial" w:hAnsi="Arial" w:cs="Arial"/>
                <w:sz w:val="16"/>
                <w:szCs w:val="16"/>
              </w:rPr>
            </w:pPr>
          </w:p>
          <w:p w14:paraId="3F9BFD82" w14:textId="77777777" w:rsidR="003F5C77" w:rsidRDefault="003F5C77">
            <w:pPr>
              <w:tabs>
                <w:tab w:val="left" w:pos="284"/>
              </w:tabs>
              <w:jc w:val="both"/>
              <w:rPr>
                <w:rFonts w:ascii="Arial" w:hAnsi="Arial" w:cs="Arial"/>
                <w:sz w:val="16"/>
                <w:szCs w:val="16"/>
              </w:rPr>
            </w:pPr>
          </w:p>
        </w:tc>
        <w:tc>
          <w:tcPr>
            <w:tcW w:w="1842" w:type="dxa"/>
            <w:tcBorders>
              <w:top w:val="single" w:sz="4" w:space="0" w:color="000000"/>
              <w:left w:val="single" w:sz="4" w:space="0" w:color="000000"/>
              <w:bottom w:val="single" w:sz="4" w:space="0" w:color="000000"/>
            </w:tcBorders>
            <w:shd w:val="clear" w:color="auto" w:fill="auto"/>
          </w:tcPr>
          <w:p w14:paraId="5E59440F" w14:textId="77777777" w:rsidR="003F5C77" w:rsidRDefault="003F5C77">
            <w:pPr>
              <w:tabs>
                <w:tab w:val="left" w:pos="284"/>
              </w:tabs>
              <w:snapToGrid w:val="0"/>
              <w:jc w:val="both"/>
              <w:rPr>
                <w:rFonts w:ascii="Arial" w:hAnsi="Arial" w:cs="Arial"/>
                <w:sz w:val="16"/>
                <w:szCs w:val="16"/>
              </w:rPr>
            </w:pPr>
          </w:p>
        </w:tc>
        <w:tc>
          <w:tcPr>
            <w:tcW w:w="1842" w:type="dxa"/>
            <w:tcBorders>
              <w:top w:val="single" w:sz="4" w:space="0" w:color="000000"/>
              <w:left w:val="single" w:sz="4" w:space="0" w:color="000000"/>
              <w:bottom w:val="single" w:sz="4" w:space="0" w:color="000000"/>
            </w:tcBorders>
            <w:shd w:val="clear" w:color="auto" w:fill="auto"/>
          </w:tcPr>
          <w:p w14:paraId="2194D981" w14:textId="77777777" w:rsidR="003F5C77" w:rsidRDefault="003F5C77">
            <w:pPr>
              <w:tabs>
                <w:tab w:val="left" w:pos="284"/>
              </w:tabs>
              <w:snapToGrid w:val="0"/>
              <w:jc w:val="both"/>
              <w:rPr>
                <w:rFonts w:ascii="Arial" w:hAnsi="Arial" w:cs="Arial"/>
                <w:sz w:val="16"/>
                <w:szCs w:val="16"/>
              </w:rPr>
            </w:pPr>
          </w:p>
        </w:tc>
        <w:tc>
          <w:tcPr>
            <w:tcW w:w="1843" w:type="dxa"/>
            <w:tcBorders>
              <w:top w:val="single" w:sz="4" w:space="0" w:color="000000"/>
              <w:left w:val="single" w:sz="4" w:space="0" w:color="000000"/>
              <w:bottom w:val="single" w:sz="4" w:space="0" w:color="000000"/>
            </w:tcBorders>
            <w:shd w:val="clear" w:color="auto" w:fill="auto"/>
          </w:tcPr>
          <w:p w14:paraId="6668EC79" w14:textId="77777777" w:rsidR="003F5C77" w:rsidRDefault="003F5C77">
            <w:pPr>
              <w:tabs>
                <w:tab w:val="left" w:pos="284"/>
              </w:tabs>
              <w:snapToGrid w:val="0"/>
              <w:jc w:val="both"/>
              <w:rPr>
                <w:rFonts w:ascii="Arial" w:hAnsi="Arial" w:cs="Arial"/>
                <w:sz w:val="16"/>
                <w:szCs w:val="16"/>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14:paraId="6244CA27" w14:textId="77777777" w:rsidR="003F5C77" w:rsidRDefault="003F5C77">
            <w:pPr>
              <w:tabs>
                <w:tab w:val="left" w:pos="284"/>
              </w:tabs>
              <w:snapToGrid w:val="0"/>
              <w:jc w:val="both"/>
              <w:rPr>
                <w:rFonts w:ascii="Arial" w:hAnsi="Arial" w:cs="Arial"/>
                <w:sz w:val="16"/>
                <w:szCs w:val="16"/>
              </w:rPr>
            </w:pPr>
          </w:p>
        </w:tc>
      </w:tr>
    </w:tbl>
    <w:p w14:paraId="6011CF42" w14:textId="77777777" w:rsidR="003F5C77" w:rsidRDefault="003F5C77">
      <w:pPr>
        <w:tabs>
          <w:tab w:val="left" w:pos="284"/>
        </w:tabs>
        <w:jc w:val="both"/>
        <w:rPr>
          <w:rFonts w:ascii="Arial" w:hAnsi="Arial" w:cs="Arial"/>
          <w:sz w:val="16"/>
          <w:szCs w:val="16"/>
        </w:rPr>
      </w:pPr>
    </w:p>
    <w:p w14:paraId="2648F444" w14:textId="77777777" w:rsidR="003F5C77" w:rsidRDefault="003F5C77">
      <w:pPr>
        <w:tabs>
          <w:tab w:val="left" w:pos="284"/>
        </w:tabs>
        <w:ind w:left="-540"/>
        <w:jc w:val="both"/>
        <w:rPr>
          <w:rFonts w:ascii="Arial" w:hAnsi="Arial" w:cs="Arial"/>
          <w:sz w:val="16"/>
          <w:szCs w:val="16"/>
        </w:rPr>
      </w:pPr>
    </w:p>
    <w:p w14:paraId="57CF8DA6" w14:textId="77777777" w:rsidR="003F5C77" w:rsidRDefault="00782603">
      <w:pPr>
        <w:numPr>
          <w:ilvl w:val="0"/>
          <w:numId w:val="4"/>
        </w:numPr>
        <w:tabs>
          <w:tab w:val="left" w:pos="284"/>
        </w:tabs>
        <w:jc w:val="both"/>
        <w:rPr>
          <w:rFonts w:ascii="Arial" w:hAnsi="Arial" w:cs="Arial"/>
          <w:sz w:val="16"/>
          <w:szCs w:val="16"/>
        </w:rPr>
      </w:pPr>
      <w:r>
        <w:rPr>
          <w:rFonts w:ascii="Arial" w:hAnsi="Arial" w:cs="Arial"/>
          <w:b/>
          <w:sz w:val="22"/>
          <w:szCs w:val="22"/>
          <w:u w:val="single"/>
        </w:rPr>
        <w:t>Sous-traitance</w:t>
      </w:r>
      <w:r w:rsidR="000A59B8">
        <w:rPr>
          <w:rFonts w:ascii="Arial" w:hAnsi="Arial" w:cs="Arial"/>
          <w:sz w:val="22"/>
          <w:szCs w:val="22"/>
        </w:rPr>
        <w:t xml:space="preserve"> : </w:t>
      </w:r>
    </w:p>
    <w:p w14:paraId="5079F4F1" w14:textId="77777777" w:rsidR="003F5C77" w:rsidRDefault="003F5C77">
      <w:pPr>
        <w:tabs>
          <w:tab w:val="left" w:pos="284"/>
        </w:tabs>
        <w:jc w:val="both"/>
        <w:rPr>
          <w:rFonts w:ascii="Arial" w:hAnsi="Arial" w:cs="Arial"/>
          <w:sz w:val="16"/>
          <w:szCs w:val="16"/>
        </w:rPr>
      </w:pPr>
    </w:p>
    <w:p w14:paraId="71B6A102" w14:textId="77777777" w:rsidR="003F5C77" w:rsidRPr="009C1661" w:rsidRDefault="000A59B8">
      <w:pPr>
        <w:tabs>
          <w:tab w:val="left" w:pos="284"/>
        </w:tabs>
        <w:jc w:val="both"/>
        <w:rPr>
          <w:rFonts w:ascii="Arial" w:hAnsi="Arial" w:cs="Arial"/>
          <w:sz w:val="20"/>
          <w:szCs w:val="20"/>
        </w:rPr>
      </w:pPr>
      <w:r w:rsidRPr="009C1661">
        <w:rPr>
          <w:rFonts w:ascii="Arial" w:hAnsi="Arial" w:cs="Arial"/>
          <w:sz w:val="20"/>
          <w:szCs w:val="20"/>
        </w:rPr>
        <w:t xml:space="preserve">Pour l’exécution du marché : </w:t>
      </w:r>
    </w:p>
    <w:p w14:paraId="064BB34E" w14:textId="77777777" w:rsidR="003F5C77" w:rsidRPr="009C1661" w:rsidRDefault="003F5C77">
      <w:pPr>
        <w:tabs>
          <w:tab w:val="left" w:pos="284"/>
        </w:tabs>
        <w:jc w:val="both"/>
        <w:rPr>
          <w:rFonts w:ascii="Arial" w:hAnsi="Arial" w:cs="Arial"/>
          <w:sz w:val="20"/>
          <w:szCs w:val="20"/>
        </w:rPr>
      </w:pPr>
    </w:p>
    <w:p w14:paraId="212A6844" w14:textId="77777777" w:rsidR="003F5C77" w:rsidRPr="009C1661" w:rsidRDefault="000A59B8">
      <w:pPr>
        <w:tabs>
          <w:tab w:val="left" w:pos="993"/>
        </w:tabs>
        <w:jc w:val="both"/>
        <w:rPr>
          <w:rFonts w:ascii="Arial" w:hAnsi="Arial" w:cs="Arial"/>
          <w:sz w:val="20"/>
          <w:szCs w:val="20"/>
        </w:rPr>
      </w:pPr>
      <w:r w:rsidRPr="009C1661">
        <w:rPr>
          <w:rFonts w:ascii="Arial" w:hAnsi="Arial" w:cs="Arial"/>
          <w:sz w:val="20"/>
          <w:szCs w:val="20"/>
        </w:rPr>
        <w:tab/>
      </w:r>
      <w:r w:rsidRPr="009C1661">
        <w:rPr>
          <w:rFonts w:ascii="Wingdings" w:hAnsi="Wingdings"/>
          <w:sz w:val="20"/>
          <w:szCs w:val="20"/>
        </w:rPr>
        <w:t></w:t>
      </w:r>
      <w:r w:rsidRPr="009C1661">
        <w:rPr>
          <w:rFonts w:ascii="Arial" w:hAnsi="Arial" w:cs="Arial"/>
          <w:sz w:val="20"/>
          <w:szCs w:val="20"/>
        </w:rPr>
        <w:t xml:space="preserve"> Je n’envisage pas de recourir à un ou plusieurs sous-traitants.</w:t>
      </w:r>
    </w:p>
    <w:p w14:paraId="72EEC3A1" w14:textId="77777777" w:rsidR="003F5C77" w:rsidRPr="009C1661" w:rsidRDefault="003F5C77">
      <w:pPr>
        <w:tabs>
          <w:tab w:val="left" w:pos="284"/>
        </w:tabs>
        <w:jc w:val="both"/>
        <w:rPr>
          <w:rFonts w:ascii="Arial" w:hAnsi="Arial" w:cs="Arial"/>
          <w:sz w:val="20"/>
          <w:szCs w:val="20"/>
        </w:rPr>
      </w:pPr>
    </w:p>
    <w:p w14:paraId="4CD3E9E7" w14:textId="77777777" w:rsidR="003F5C77" w:rsidRPr="009C1661" w:rsidRDefault="00AF099B" w:rsidP="00AF099B">
      <w:pPr>
        <w:tabs>
          <w:tab w:val="left" w:pos="993"/>
        </w:tabs>
        <w:jc w:val="both"/>
        <w:rPr>
          <w:rFonts w:ascii="Arial" w:hAnsi="Arial" w:cs="Arial"/>
          <w:sz w:val="20"/>
          <w:szCs w:val="20"/>
        </w:rPr>
      </w:pPr>
      <w:r w:rsidRPr="009C1661">
        <w:rPr>
          <w:rFonts w:ascii="Arial" w:hAnsi="Arial" w:cs="Arial"/>
          <w:sz w:val="20"/>
          <w:szCs w:val="20"/>
        </w:rPr>
        <w:tab/>
      </w:r>
      <w:r w:rsidR="000A59B8" w:rsidRPr="009C1661">
        <w:rPr>
          <w:rFonts w:ascii="Arial" w:hAnsi="Arial" w:cs="Arial"/>
          <w:sz w:val="20"/>
          <w:szCs w:val="20"/>
        </w:rPr>
        <w:t xml:space="preserve"> J’envisage de recourir à la sous-traitance et fourni tous les documents et informations </w:t>
      </w:r>
      <w:r w:rsidR="009C1661">
        <w:rPr>
          <w:rFonts w:ascii="Arial" w:hAnsi="Arial" w:cs="Arial"/>
          <w:sz w:val="20"/>
          <w:szCs w:val="20"/>
        </w:rPr>
        <w:t xml:space="preserve">                    </w:t>
      </w:r>
      <w:r w:rsidR="000A59B8" w:rsidRPr="009C1661">
        <w:rPr>
          <w:rFonts w:ascii="Arial" w:hAnsi="Arial" w:cs="Arial"/>
          <w:sz w:val="20"/>
          <w:szCs w:val="20"/>
        </w:rPr>
        <w:t>listés à l’art</w:t>
      </w:r>
      <w:r w:rsidR="00782603" w:rsidRPr="009C1661">
        <w:rPr>
          <w:rFonts w:ascii="Arial" w:hAnsi="Arial" w:cs="Arial"/>
          <w:sz w:val="20"/>
          <w:szCs w:val="20"/>
        </w:rPr>
        <w:t>icle R.2193-1 et suivants du CCTP et du CCAP</w:t>
      </w:r>
      <w:r w:rsidR="000A59B8" w:rsidRPr="009C1661">
        <w:rPr>
          <w:rFonts w:ascii="Arial" w:hAnsi="Arial" w:cs="Arial"/>
          <w:sz w:val="20"/>
          <w:szCs w:val="20"/>
        </w:rPr>
        <w:t>.</w:t>
      </w:r>
    </w:p>
    <w:p w14:paraId="78C12AD7" w14:textId="77777777" w:rsidR="003F5C77" w:rsidRPr="009C1661" w:rsidRDefault="003F5C77">
      <w:pPr>
        <w:tabs>
          <w:tab w:val="left" w:pos="284"/>
        </w:tabs>
        <w:jc w:val="both"/>
        <w:rPr>
          <w:rFonts w:ascii="Arial" w:hAnsi="Arial" w:cs="Arial"/>
          <w:sz w:val="20"/>
          <w:szCs w:val="20"/>
        </w:rPr>
      </w:pPr>
    </w:p>
    <w:p w14:paraId="259577D6" w14:textId="77777777" w:rsidR="003F5C77" w:rsidRPr="009C1661" w:rsidRDefault="003F5C77">
      <w:pPr>
        <w:tabs>
          <w:tab w:val="left" w:pos="284"/>
        </w:tabs>
        <w:jc w:val="both"/>
        <w:rPr>
          <w:rFonts w:ascii="Arial" w:hAnsi="Arial" w:cs="Arial"/>
          <w:sz w:val="20"/>
          <w:szCs w:val="20"/>
        </w:rPr>
      </w:pPr>
    </w:p>
    <w:p w14:paraId="72231EC9" w14:textId="77777777" w:rsidR="003F5C77" w:rsidRPr="009C1661" w:rsidRDefault="000A59B8">
      <w:pPr>
        <w:tabs>
          <w:tab w:val="left" w:pos="284"/>
        </w:tabs>
        <w:jc w:val="both"/>
        <w:rPr>
          <w:rFonts w:ascii="Arial" w:hAnsi="Arial" w:cs="Arial"/>
          <w:sz w:val="20"/>
          <w:szCs w:val="20"/>
        </w:rPr>
      </w:pPr>
      <w:r w:rsidRPr="009C1661">
        <w:rPr>
          <w:rFonts w:ascii="Arial" w:hAnsi="Arial" w:cs="Arial"/>
          <w:sz w:val="20"/>
          <w:szCs w:val="20"/>
        </w:rPr>
        <w:t>Je certifie que les travaux seront réalisés avec des salariés employés régulièrement au regard des articles du Code du Travail.</w:t>
      </w:r>
    </w:p>
    <w:p w14:paraId="48610140" w14:textId="77777777" w:rsidR="003F5C77" w:rsidRDefault="003F5C77">
      <w:pPr>
        <w:tabs>
          <w:tab w:val="left" w:pos="284"/>
        </w:tabs>
        <w:jc w:val="both"/>
        <w:rPr>
          <w:rFonts w:ascii="Arial" w:hAnsi="Arial" w:cs="Arial"/>
          <w:sz w:val="16"/>
          <w:szCs w:val="16"/>
        </w:rPr>
      </w:pPr>
    </w:p>
    <w:p w14:paraId="4C79D462" w14:textId="77777777" w:rsidR="003F5C77" w:rsidRDefault="003F5C77">
      <w:pPr>
        <w:tabs>
          <w:tab w:val="left" w:pos="284"/>
        </w:tabs>
        <w:jc w:val="both"/>
        <w:rPr>
          <w:rFonts w:ascii="Arial" w:hAnsi="Arial" w:cs="Arial"/>
          <w:sz w:val="16"/>
          <w:szCs w:val="16"/>
        </w:rPr>
      </w:pPr>
    </w:p>
    <w:p w14:paraId="78D58F29" w14:textId="77777777" w:rsidR="003F5C77" w:rsidRDefault="000A59B8">
      <w:pPr>
        <w:rPr>
          <w:rFonts w:ascii="Arial" w:hAnsi="Arial" w:cs="Arial"/>
          <w:sz w:val="16"/>
          <w:szCs w:val="16"/>
        </w:rPr>
      </w:pPr>
      <w:r>
        <w:rPr>
          <w:rFonts w:ascii="Arial" w:hAnsi="Arial" w:cs="Arial"/>
          <w:b/>
          <w:sz w:val="22"/>
        </w:rPr>
        <w:t>FAIT EN UN SEUL ORIGINAL</w:t>
      </w:r>
    </w:p>
    <w:p w14:paraId="33E216C0" w14:textId="77777777" w:rsidR="003F5C77" w:rsidRDefault="003F5C77">
      <w:pPr>
        <w:rPr>
          <w:rFonts w:ascii="Arial" w:hAnsi="Arial" w:cs="Arial"/>
          <w:sz w:val="16"/>
          <w:szCs w:val="16"/>
        </w:rPr>
      </w:pPr>
    </w:p>
    <w:p w14:paraId="038F8B29" w14:textId="77777777" w:rsidR="003F5C77" w:rsidRDefault="003F5C77">
      <w:pPr>
        <w:rPr>
          <w:rFonts w:ascii="Arial" w:hAnsi="Arial" w:cs="Arial"/>
          <w:sz w:val="16"/>
          <w:szCs w:val="16"/>
        </w:rPr>
      </w:pPr>
    </w:p>
    <w:p w14:paraId="34DA5B58" w14:textId="77777777" w:rsidR="003F5C77" w:rsidRDefault="003F5C77">
      <w:pPr>
        <w:rPr>
          <w:rFonts w:ascii="Arial" w:hAnsi="Arial" w:cs="Arial"/>
          <w:sz w:val="16"/>
          <w:szCs w:val="16"/>
        </w:rPr>
      </w:pPr>
    </w:p>
    <w:p w14:paraId="37EF0255" w14:textId="77777777" w:rsidR="003F5C77" w:rsidRDefault="000A59B8">
      <w:pPr>
        <w:pStyle w:val="Titre4"/>
        <w:tabs>
          <w:tab w:val="left" w:pos="2268"/>
          <w:tab w:val="left" w:pos="7371"/>
        </w:tabs>
        <w:rPr>
          <w:rFonts w:ascii="Arial" w:hAnsi="Arial" w:cs="Arial"/>
          <w:sz w:val="16"/>
          <w:szCs w:val="16"/>
        </w:rPr>
      </w:pPr>
      <w:r>
        <w:rPr>
          <w:rFonts w:ascii="Arial" w:hAnsi="Arial" w:cs="Arial"/>
          <w:spacing w:val="0"/>
        </w:rPr>
        <w:t xml:space="preserve">A </w:t>
      </w:r>
      <w:r>
        <w:rPr>
          <w:rFonts w:ascii="Arial" w:hAnsi="Arial" w:cs="Arial"/>
          <w:spacing w:val="0"/>
        </w:rPr>
        <w:tab/>
        <w:t xml:space="preserve">Le </w:t>
      </w:r>
    </w:p>
    <w:p w14:paraId="673935AB" w14:textId="77777777" w:rsidR="003F5C77" w:rsidRDefault="003F5C77">
      <w:pPr>
        <w:rPr>
          <w:rFonts w:ascii="Arial" w:hAnsi="Arial" w:cs="Arial"/>
          <w:sz w:val="16"/>
          <w:szCs w:val="16"/>
        </w:rPr>
      </w:pPr>
    </w:p>
    <w:p w14:paraId="18CCC334" w14:textId="77777777" w:rsidR="003F5C77" w:rsidRDefault="000A59B8">
      <w:pPr>
        <w:rPr>
          <w:rFonts w:ascii="Arial" w:hAnsi="Arial" w:cs="Arial"/>
          <w:sz w:val="16"/>
          <w:szCs w:val="16"/>
        </w:rPr>
      </w:pPr>
      <w:r>
        <w:rPr>
          <w:rFonts w:ascii="Arial" w:hAnsi="Arial" w:cs="Arial"/>
          <w:b/>
          <w:sz w:val="22"/>
        </w:rPr>
        <w:t>Mention manuscrite "LU ET APPROUVE"</w:t>
      </w:r>
    </w:p>
    <w:p w14:paraId="026972D1" w14:textId="77777777" w:rsidR="003F5C77" w:rsidRDefault="003F5C77">
      <w:pPr>
        <w:rPr>
          <w:rFonts w:ascii="Arial" w:hAnsi="Arial" w:cs="Arial"/>
          <w:sz w:val="16"/>
          <w:szCs w:val="16"/>
        </w:rPr>
      </w:pPr>
    </w:p>
    <w:p w14:paraId="226675FF" w14:textId="77777777" w:rsidR="003F5C77" w:rsidRDefault="003F5C77">
      <w:pPr>
        <w:rPr>
          <w:rFonts w:ascii="Arial" w:hAnsi="Arial" w:cs="Arial"/>
          <w:sz w:val="16"/>
          <w:szCs w:val="16"/>
        </w:rPr>
      </w:pPr>
    </w:p>
    <w:p w14:paraId="4FC988B6" w14:textId="77777777" w:rsidR="003F5C77" w:rsidRDefault="003F5C77">
      <w:pPr>
        <w:rPr>
          <w:rFonts w:ascii="Arial" w:hAnsi="Arial" w:cs="Arial"/>
          <w:sz w:val="16"/>
          <w:szCs w:val="16"/>
        </w:rPr>
      </w:pPr>
    </w:p>
    <w:p w14:paraId="018E8D21" w14:textId="77777777" w:rsidR="003F5C77" w:rsidRDefault="003F5C77">
      <w:pPr>
        <w:rPr>
          <w:rFonts w:ascii="Arial" w:hAnsi="Arial" w:cs="Arial"/>
          <w:sz w:val="16"/>
          <w:szCs w:val="16"/>
        </w:rPr>
      </w:pPr>
    </w:p>
    <w:p w14:paraId="54C8EAC0" w14:textId="711F9AAE" w:rsidR="003F5C77" w:rsidRDefault="000A59B8">
      <w:pPr>
        <w:rPr>
          <w:rFonts w:ascii="Arial" w:hAnsi="Arial" w:cs="Arial"/>
          <w:sz w:val="16"/>
          <w:szCs w:val="16"/>
        </w:rPr>
      </w:pPr>
      <w:r>
        <w:rPr>
          <w:rFonts w:ascii="Arial" w:hAnsi="Arial" w:cs="Arial"/>
          <w:b/>
          <w:sz w:val="22"/>
        </w:rPr>
        <w:t xml:space="preserve">Signature du </w:t>
      </w:r>
      <w:r w:rsidR="0036720F">
        <w:rPr>
          <w:rFonts w:ascii="Arial" w:hAnsi="Arial" w:cs="Arial"/>
          <w:b/>
          <w:sz w:val="22"/>
        </w:rPr>
        <w:t xml:space="preserve">Titulaire </w:t>
      </w:r>
      <w:r>
        <w:rPr>
          <w:rFonts w:ascii="Arial" w:hAnsi="Arial" w:cs="Arial"/>
          <w:b/>
          <w:sz w:val="22"/>
        </w:rPr>
        <w:t>et / ou des co-contractants, écrite à la main</w:t>
      </w:r>
    </w:p>
    <w:p w14:paraId="3AE2B7B2" w14:textId="77777777" w:rsidR="003F5C77" w:rsidRDefault="003F5C77">
      <w:pPr>
        <w:rPr>
          <w:rFonts w:ascii="Arial" w:hAnsi="Arial" w:cs="Arial"/>
          <w:sz w:val="16"/>
          <w:szCs w:val="16"/>
        </w:rPr>
      </w:pPr>
    </w:p>
    <w:p w14:paraId="26ADF4D8" w14:textId="77777777" w:rsidR="003F5C77" w:rsidRDefault="003F5C77">
      <w:pPr>
        <w:rPr>
          <w:rFonts w:ascii="Arial" w:hAnsi="Arial" w:cs="Arial"/>
          <w:sz w:val="16"/>
          <w:szCs w:val="16"/>
        </w:rPr>
      </w:pPr>
    </w:p>
    <w:p w14:paraId="7A96B963" w14:textId="77777777" w:rsidR="003F5C77" w:rsidRDefault="003F5C77">
      <w:pPr>
        <w:rPr>
          <w:rFonts w:ascii="Arial" w:hAnsi="Arial" w:cs="Arial"/>
          <w:sz w:val="16"/>
          <w:szCs w:val="16"/>
        </w:rPr>
      </w:pPr>
    </w:p>
    <w:p w14:paraId="035310A4" w14:textId="77777777" w:rsidR="003F5C77" w:rsidRDefault="003F5C77">
      <w:pPr>
        <w:rPr>
          <w:rFonts w:ascii="Arial" w:hAnsi="Arial" w:cs="Arial"/>
          <w:sz w:val="16"/>
          <w:szCs w:val="16"/>
        </w:rPr>
      </w:pPr>
    </w:p>
    <w:p w14:paraId="24B218DB" w14:textId="77777777" w:rsidR="003F5C77" w:rsidRDefault="003F5C77">
      <w:pPr>
        <w:rPr>
          <w:rFonts w:ascii="Arial" w:hAnsi="Arial" w:cs="Arial"/>
          <w:sz w:val="16"/>
          <w:szCs w:val="16"/>
        </w:rPr>
      </w:pPr>
    </w:p>
    <w:p w14:paraId="5F7042A8" w14:textId="77777777" w:rsidR="003F5C77" w:rsidRDefault="000A59B8">
      <w:pPr>
        <w:rPr>
          <w:rFonts w:ascii="Arial" w:hAnsi="Arial" w:cs="Arial"/>
          <w:sz w:val="16"/>
          <w:szCs w:val="16"/>
        </w:rPr>
      </w:pPr>
      <w:r>
        <w:rPr>
          <w:rFonts w:ascii="Arial" w:hAnsi="Arial" w:cs="Arial"/>
          <w:b/>
          <w:sz w:val="22"/>
        </w:rPr>
        <w:t>Cachet du fournisseur et / ou des co-contractants</w:t>
      </w:r>
    </w:p>
    <w:p w14:paraId="70BA013E" w14:textId="77777777" w:rsidR="003F5C77" w:rsidRDefault="003F5C77">
      <w:pPr>
        <w:rPr>
          <w:rFonts w:ascii="Arial" w:hAnsi="Arial" w:cs="Arial"/>
          <w:sz w:val="16"/>
          <w:szCs w:val="16"/>
        </w:rPr>
      </w:pPr>
    </w:p>
    <w:p w14:paraId="2ACE9C0A" w14:textId="77777777" w:rsidR="003F5C77" w:rsidRDefault="003F5C77">
      <w:pPr>
        <w:rPr>
          <w:rFonts w:ascii="Arial" w:hAnsi="Arial" w:cs="Arial"/>
          <w:sz w:val="16"/>
          <w:szCs w:val="16"/>
        </w:rPr>
      </w:pPr>
    </w:p>
    <w:p w14:paraId="5344F07E" w14:textId="77777777" w:rsidR="003F5C77" w:rsidRDefault="003F5C77">
      <w:pPr>
        <w:rPr>
          <w:rFonts w:ascii="Arial" w:hAnsi="Arial" w:cs="Arial"/>
          <w:sz w:val="16"/>
          <w:szCs w:val="16"/>
        </w:rPr>
      </w:pPr>
    </w:p>
    <w:p w14:paraId="16CAE8D8" w14:textId="77777777" w:rsidR="003F5C77" w:rsidRDefault="003F5C77">
      <w:pPr>
        <w:rPr>
          <w:rFonts w:ascii="Arial" w:hAnsi="Arial" w:cs="Arial"/>
          <w:sz w:val="16"/>
          <w:szCs w:val="16"/>
        </w:rPr>
      </w:pPr>
    </w:p>
    <w:p w14:paraId="01535C7F" w14:textId="77777777" w:rsidR="003F5C77" w:rsidRDefault="003F5C77">
      <w:pPr>
        <w:rPr>
          <w:rFonts w:ascii="Arial" w:hAnsi="Arial" w:cs="Arial"/>
          <w:sz w:val="16"/>
          <w:szCs w:val="16"/>
        </w:rPr>
      </w:pPr>
    </w:p>
    <w:p w14:paraId="76102630" w14:textId="77777777" w:rsidR="003F5C77" w:rsidRDefault="003F5C77">
      <w:pPr>
        <w:rPr>
          <w:rFonts w:ascii="Arial" w:hAnsi="Arial" w:cs="Arial"/>
          <w:sz w:val="16"/>
          <w:szCs w:val="16"/>
        </w:rPr>
      </w:pPr>
    </w:p>
    <w:p w14:paraId="6495E62A" w14:textId="77777777" w:rsidR="003F5C77" w:rsidRDefault="003F5C77">
      <w:pPr>
        <w:rPr>
          <w:rFonts w:ascii="Arial" w:hAnsi="Arial" w:cs="Arial"/>
          <w:sz w:val="16"/>
          <w:szCs w:val="16"/>
        </w:rPr>
      </w:pPr>
    </w:p>
    <w:p w14:paraId="65ABBFD5" w14:textId="77777777" w:rsidR="003F5C77" w:rsidRDefault="003F5C77">
      <w:pPr>
        <w:rPr>
          <w:rFonts w:ascii="Arial" w:hAnsi="Arial" w:cs="Arial"/>
          <w:sz w:val="16"/>
          <w:szCs w:val="16"/>
        </w:rPr>
      </w:pPr>
    </w:p>
    <w:p w14:paraId="08EB41C6" w14:textId="77777777" w:rsidR="003F5C77" w:rsidRDefault="003F5C77">
      <w:pPr>
        <w:rPr>
          <w:rFonts w:ascii="Arial" w:hAnsi="Arial" w:cs="Arial"/>
          <w:sz w:val="16"/>
          <w:szCs w:val="16"/>
        </w:rPr>
      </w:pPr>
    </w:p>
    <w:p w14:paraId="4446F1EA" w14:textId="77777777" w:rsidR="003F5C77" w:rsidRDefault="003F5C77">
      <w:pPr>
        <w:rPr>
          <w:rFonts w:ascii="Arial" w:hAnsi="Arial" w:cs="Arial"/>
          <w:sz w:val="16"/>
          <w:szCs w:val="16"/>
        </w:rPr>
      </w:pPr>
    </w:p>
    <w:p w14:paraId="70BB858E" w14:textId="77777777" w:rsidR="003F5C77" w:rsidRDefault="003F5C77">
      <w:pPr>
        <w:rPr>
          <w:rFonts w:ascii="Arial" w:hAnsi="Arial" w:cs="Arial"/>
          <w:sz w:val="16"/>
          <w:szCs w:val="16"/>
        </w:rPr>
      </w:pPr>
    </w:p>
    <w:p w14:paraId="64FF99D6" w14:textId="77777777" w:rsidR="003F5C77" w:rsidRDefault="003F5C77">
      <w:pPr>
        <w:rPr>
          <w:rFonts w:ascii="Arial" w:hAnsi="Arial" w:cs="Arial"/>
          <w:sz w:val="16"/>
          <w:szCs w:val="16"/>
        </w:rPr>
      </w:pPr>
    </w:p>
    <w:p w14:paraId="0179D447" w14:textId="17775F00" w:rsidR="003F5C77" w:rsidRDefault="003F5C77">
      <w:pPr>
        <w:rPr>
          <w:rFonts w:ascii="Arial" w:hAnsi="Arial" w:cs="Arial"/>
          <w:sz w:val="16"/>
          <w:szCs w:val="16"/>
        </w:rPr>
      </w:pPr>
    </w:p>
    <w:p w14:paraId="59843234" w14:textId="6CDEA4E0" w:rsidR="00805E58" w:rsidRDefault="00805E58">
      <w:pPr>
        <w:rPr>
          <w:rFonts w:ascii="Arial" w:hAnsi="Arial" w:cs="Arial"/>
          <w:sz w:val="16"/>
          <w:szCs w:val="16"/>
        </w:rPr>
      </w:pPr>
    </w:p>
    <w:p w14:paraId="346811B9" w14:textId="379C74FD" w:rsidR="00D43F6E" w:rsidRDefault="00D43F6E">
      <w:pPr>
        <w:rPr>
          <w:rFonts w:ascii="Arial" w:hAnsi="Arial" w:cs="Arial"/>
          <w:sz w:val="16"/>
          <w:szCs w:val="16"/>
        </w:rPr>
      </w:pPr>
    </w:p>
    <w:p w14:paraId="0840D5D8" w14:textId="77777777" w:rsidR="00D43F6E" w:rsidRDefault="00D43F6E">
      <w:pPr>
        <w:rPr>
          <w:rFonts w:ascii="Arial" w:hAnsi="Arial" w:cs="Arial"/>
          <w:sz w:val="16"/>
          <w:szCs w:val="16"/>
        </w:rPr>
      </w:pPr>
    </w:p>
    <w:p w14:paraId="1E57A1B2" w14:textId="5B7C92CA" w:rsidR="00805E58" w:rsidRDefault="00805E58">
      <w:pPr>
        <w:rPr>
          <w:rFonts w:ascii="Arial" w:hAnsi="Arial" w:cs="Arial"/>
          <w:sz w:val="16"/>
          <w:szCs w:val="16"/>
        </w:rPr>
      </w:pPr>
    </w:p>
    <w:p w14:paraId="55183103" w14:textId="25576343" w:rsidR="00805E58" w:rsidRDefault="00805E58">
      <w:pPr>
        <w:rPr>
          <w:rFonts w:ascii="Arial" w:hAnsi="Arial" w:cs="Arial"/>
          <w:sz w:val="16"/>
          <w:szCs w:val="16"/>
        </w:rPr>
      </w:pPr>
    </w:p>
    <w:p w14:paraId="2487CE25" w14:textId="77777777" w:rsidR="00805E58" w:rsidRDefault="00805E58">
      <w:pPr>
        <w:rPr>
          <w:rFonts w:ascii="Arial" w:hAnsi="Arial" w:cs="Arial"/>
          <w:sz w:val="16"/>
          <w:szCs w:val="16"/>
        </w:rPr>
      </w:pPr>
    </w:p>
    <w:p w14:paraId="39D168FB" w14:textId="77777777" w:rsidR="003F5C77" w:rsidRDefault="003F5C77">
      <w:pPr>
        <w:rPr>
          <w:rFonts w:ascii="Arial" w:hAnsi="Arial" w:cs="Arial"/>
          <w:sz w:val="16"/>
          <w:szCs w:val="16"/>
        </w:rPr>
      </w:pPr>
    </w:p>
    <w:p w14:paraId="31B54013" w14:textId="77777777" w:rsidR="003F5C77" w:rsidRDefault="003F5C77">
      <w:pPr>
        <w:rPr>
          <w:rFonts w:ascii="Arial" w:hAnsi="Arial" w:cs="Arial"/>
          <w:sz w:val="16"/>
          <w:szCs w:val="16"/>
        </w:rPr>
      </w:pPr>
    </w:p>
    <w:p w14:paraId="1167E482" w14:textId="77777777" w:rsidR="003F5C77" w:rsidRDefault="000A59B8">
      <w:pPr>
        <w:jc w:val="center"/>
        <w:rPr>
          <w:rFonts w:ascii="Arial" w:hAnsi="Arial" w:cs="Arial"/>
          <w:sz w:val="16"/>
          <w:szCs w:val="16"/>
        </w:rPr>
      </w:pPr>
      <w:r>
        <w:rPr>
          <w:rFonts w:ascii="Arial" w:hAnsi="Arial" w:cs="Arial"/>
          <w:b/>
          <w:sz w:val="28"/>
          <w:szCs w:val="28"/>
        </w:rPr>
        <w:t>PARTIE RESERVEE A LA CPAM des Yvelines</w:t>
      </w:r>
    </w:p>
    <w:p w14:paraId="59B60D44" w14:textId="77777777" w:rsidR="003F5C77" w:rsidRDefault="003F5C77">
      <w:pPr>
        <w:tabs>
          <w:tab w:val="left" w:pos="4680"/>
        </w:tabs>
        <w:jc w:val="both"/>
        <w:rPr>
          <w:rFonts w:ascii="Arial" w:hAnsi="Arial" w:cs="Arial"/>
          <w:sz w:val="16"/>
          <w:szCs w:val="16"/>
        </w:rPr>
      </w:pPr>
    </w:p>
    <w:p w14:paraId="3827D2D4" w14:textId="77777777" w:rsidR="003F5C77" w:rsidRDefault="003F5C77">
      <w:pPr>
        <w:jc w:val="both"/>
        <w:rPr>
          <w:rFonts w:ascii="Arial" w:hAnsi="Arial" w:cs="Arial"/>
          <w:sz w:val="16"/>
          <w:szCs w:val="16"/>
        </w:rPr>
      </w:pPr>
    </w:p>
    <w:p w14:paraId="6ACFE2C8" w14:textId="77777777" w:rsidR="003F5C77" w:rsidRDefault="003F5C77">
      <w:pPr>
        <w:jc w:val="both"/>
        <w:rPr>
          <w:rFonts w:ascii="Arial" w:hAnsi="Arial" w:cs="Arial"/>
          <w:sz w:val="16"/>
          <w:szCs w:val="16"/>
        </w:rPr>
      </w:pPr>
    </w:p>
    <w:p w14:paraId="443C15B5" w14:textId="77777777" w:rsidR="003F5C77" w:rsidRDefault="003F5C77">
      <w:pPr>
        <w:jc w:val="both"/>
        <w:rPr>
          <w:rFonts w:ascii="Arial" w:hAnsi="Arial" w:cs="Arial"/>
          <w:sz w:val="16"/>
          <w:szCs w:val="16"/>
        </w:rPr>
      </w:pPr>
    </w:p>
    <w:p w14:paraId="50198EC1" w14:textId="77777777" w:rsidR="003F5C77" w:rsidRDefault="003F5C77">
      <w:pPr>
        <w:jc w:val="both"/>
        <w:rPr>
          <w:rFonts w:ascii="Arial" w:hAnsi="Arial" w:cs="Arial"/>
          <w:sz w:val="16"/>
          <w:szCs w:val="16"/>
        </w:rPr>
      </w:pPr>
    </w:p>
    <w:p w14:paraId="7F865F52" w14:textId="77777777" w:rsidR="003F5C77" w:rsidRDefault="003F5C77">
      <w:pPr>
        <w:jc w:val="both"/>
        <w:rPr>
          <w:rFonts w:ascii="Arial" w:hAnsi="Arial" w:cs="Arial"/>
          <w:sz w:val="16"/>
          <w:szCs w:val="16"/>
        </w:rPr>
      </w:pPr>
    </w:p>
    <w:p w14:paraId="6103CB7E" w14:textId="77777777" w:rsidR="003F5C77" w:rsidRDefault="003F5C77">
      <w:pPr>
        <w:jc w:val="both"/>
        <w:rPr>
          <w:rFonts w:ascii="Arial" w:hAnsi="Arial" w:cs="Arial"/>
          <w:sz w:val="16"/>
          <w:szCs w:val="16"/>
        </w:rPr>
      </w:pPr>
    </w:p>
    <w:p w14:paraId="69A2809B" w14:textId="77777777" w:rsidR="003F5C77" w:rsidRPr="009C1661" w:rsidRDefault="000A59B8">
      <w:pPr>
        <w:jc w:val="both"/>
        <w:rPr>
          <w:rFonts w:ascii="Arial" w:hAnsi="Arial" w:cs="Arial"/>
          <w:sz w:val="20"/>
          <w:szCs w:val="20"/>
        </w:rPr>
      </w:pPr>
      <w:r w:rsidRPr="009C1661">
        <w:rPr>
          <w:rFonts w:ascii="Arial" w:hAnsi="Arial" w:cs="Arial"/>
          <w:b/>
          <w:sz w:val="20"/>
          <w:szCs w:val="20"/>
        </w:rPr>
        <w:t>Représentant du Pouvoir Adjudicateur :</w:t>
      </w:r>
    </w:p>
    <w:p w14:paraId="1A2CA05D" w14:textId="3F6E027D" w:rsidR="003F5C77" w:rsidRPr="009C1661" w:rsidRDefault="00CE6216">
      <w:pPr>
        <w:jc w:val="both"/>
        <w:rPr>
          <w:rFonts w:ascii="Arial" w:hAnsi="Arial" w:cs="Arial"/>
          <w:sz w:val="20"/>
          <w:szCs w:val="20"/>
        </w:rPr>
      </w:pPr>
      <w:r w:rsidRPr="009C1661">
        <w:rPr>
          <w:rFonts w:ascii="Arial" w:hAnsi="Arial" w:cs="Arial"/>
          <w:sz w:val="20"/>
          <w:szCs w:val="20"/>
        </w:rPr>
        <w:t>Madame la Directrice</w:t>
      </w:r>
      <w:r w:rsidR="000A59B8" w:rsidRPr="009C1661">
        <w:rPr>
          <w:rFonts w:ascii="Arial" w:hAnsi="Arial" w:cs="Arial"/>
          <w:sz w:val="20"/>
          <w:szCs w:val="20"/>
        </w:rPr>
        <w:t xml:space="preserve"> Général</w:t>
      </w:r>
      <w:r w:rsidR="0008600F">
        <w:rPr>
          <w:rFonts w:ascii="Arial" w:hAnsi="Arial" w:cs="Arial"/>
          <w:sz w:val="20"/>
          <w:szCs w:val="20"/>
        </w:rPr>
        <w:t>e</w:t>
      </w:r>
      <w:r w:rsidR="000A59B8" w:rsidRPr="009C1661">
        <w:rPr>
          <w:rFonts w:ascii="Arial" w:hAnsi="Arial" w:cs="Arial"/>
          <w:sz w:val="20"/>
          <w:szCs w:val="20"/>
        </w:rPr>
        <w:t xml:space="preserve"> de la Caisse Primaire d’Assurance Maladie des Yvelines</w:t>
      </w:r>
    </w:p>
    <w:p w14:paraId="3D10D266" w14:textId="77777777" w:rsidR="003F5C77" w:rsidRPr="009C1661" w:rsidRDefault="000A59B8">
      <w:pPr>
        <w:jc w:val="both"/>
        <w:rPr>
          <w:rFonts w:ascii="Arial" w:hAnsi="Arial" w:cs="Arial"/>
          <w:sz w:val="20"/>
          <w:szCs w:val="20"/>
        </w:rPr>
      </w:pPr>
      <w:r w:rsidRPr="009C1661">
        <w:rPr>
          <w:rFonts w:ascii="Arial" w:hAnsi="Arial" w:cs="Arial"/>
          <w:sz w:val="20"/>
          <w:szCs w:val="20"/>
        </w:rPr>
        <w:t>92, Avenue de Paris - 78000 Versailles.</w:t>
      </w:r>
    </w:p>
    <w:p w14:paraId="496458E3" w14:textId="77777777" w:rsidR="003F5C77" w:rsidRPr="009C1661" w:rsidRDefault="003F5C77">
      <w:pPr>
        <w:jc w:val="both"/>
        <w:rPr>
          <w:rFonts w:ascii="Arial" w:hAnsi="Arial" w:cs="Arial"/>
          <w:sz w:val="20"/>
          <w:szCs w:val="20"/>
        </w:rPr>
      </w:pPr>
    </w:p>
    <w:p w14:paraId="29B2E165" w14:textId="77777777" w:rsidR="003F5C77" w:rsidRPr="009C1661" w:rsidRDefault="003F5C77">
      <w:pPr>
        <w:jc w:val="both"/>
        <w:rPr>
          <w:rFonts w:ascii="Arial" w:hAnsi="Arial" w:cs="Arial"/>
          <w:sz w:val="20"/>
          <w:szCs w:val="20"/>
        </w:rPr>
      </w:pPr>
    </w:p>
    <w:p w14:paraId="4E7DACDE" w14:textId="77777777" w:rsidR="003F5C77" w:rsidRPr="009C1661" w:rsidRDefault="000A59B8">
      <w:pPr>
        <w:jc w:val="both"/>
        <w:rPr>
          <w:rFonts w:ascii="Arial" w:hAnsi="Arial" w:cs="Arial"/>
          <w:sz w:val="20"/>
          <w:szCs w:val="20"/>
        </w:rPr>
      </w:pPr>
      <w:r w:rsidRPr="009C1661">
        <w:rPr>
          <w:rFonts w:ascii="Arial" w:hAnsi="Arial" w:cs="Arial"/>
          <w:b/>
          <w:sz w:val="20"/>
          <w:szCs w:val="20"/>
        </w:rPr>
        <w:t>Comptable assignataire des paiements :</w:t>
      </w:r>
    </w:p>
    <w:p w14:paraId="465D9DEF" w14:textId="77777777" w:rsidR="003F5C77" w:rsidRPr="009C1661" w:rsidRDefault="000A59B8">
      <w:pPr>
        <w:jc w:val="both"/>
        <w:rPr>
          <w:rFonts w:ascii="Arial" w:hAnsi="Arial" w:cs="Arial"/>
          <w:sz w:val="20"/>
          <w:szCs w:val="20"/>
        </w:rPr>
      </w:pPr>
      <w:r w:rsidRPr="009C1661">
        <w:rPr>
          <w:rFonts w:ascii="Arial" w:hAnsi="Arial" w:cs="Arial"/>
          <w:sz w:val="20"/>
          <w:szCs w:val="20"/>
        </w:rPr>
        <w:t>Monsieur l’Agent Comptable de la Caisse Primaire d’Assurance Maladie des Yvelines</w:t>
      </w:r>
    </w:p>
    <w:p w14:paraId="1080B923" w14:textId="77777777" w:rsidR="003F5C77" w:rsidRPr="009C1661" w:rsidRDefault="000A59B8">
      <w:pPr>
        <w:jc w:val="both"/>
        <w:rPr>
          <w:rFonts w:ascii="Arial" w:hAnsi="Arial" w:cs="Arial"/>
          <w:sz w:val="20"/>
          <w:szCs w:val="20"/>
        </w:rPr>
      </w:pPr>
      <w:r w:rsidRPr="009C1661">
        <w:rPr>
          <w:rFonts w:ascii="Arial" w:hAnsi="Arial" w:cs="Arial"/>
          <w:sz w:val="20"/>
          <w:szCs w:val="20"/>
        </w:rPr>
        <w:t>92, Avenue de Paris – 78000 Versailles.</w:t>
      </w:r>
    </w:p>
    <w:p w14:paraId="354B28FD" w14:textId="77777777" w:rsidR="003F5C77" w:rsidRPr="009C1661" w:rsidRDefault="003F5C77">
      <w:pPr>
        <w:jc w:val="both"/>
        <w:rPr>
          <w:rFonts w:ascii="Arial" w:hAnsi="Arial" w:cs="Arial"/>
          <w:sz w:val="20"/>
          <w:szCs w:val="20"/>
        </w:rPr>
      </w:pPr>
    </w:p>
    <w:p w14:paraId="1F70515F" w14:textId="77777777" w:rsidR="003F5C77" w:rsidRPr="009C1661" w:rsidRDefault="003F5C77">
      <w:pPr>
        <w:jc w:val="both"/>
        <w:rPr>
          <w:rFonts w:ascii="Arial" w:hAnsi="Arial" w:cs="Arial"/>
          <w:sz w:val="20"/>
          <w:szCs w:val="20"/>
        </w:rPr>
      </w:pPr>
    </w:p>
    <w:p w14:paraId="32EE6CB9" w14:textId="77777777" w:rsidR="003F5C77" w:rsidRPr="009C1661" w:rsidRDefault="000A59B8">
      <w:pPr>
        <w:jc w:val="both"/>
        <w:rPr>
          <w:rFonts w:ascii="Arial" w:hAnsi="Arial" w:cs="Arial"/>
          <w:sz w:val="20"/>
          <w:szCs w:val="20"/>
        </w:rPr>
      </w:pPr>
      <w:r w:rsidRPr="009C1661">
        <w:rPr>
          <w:rFonts w:ascii="Arial" w:hAnsi="Arial" w:cs="Arial"/>
          <w:b/>
          <w:sz w:val="20"/>
          <w:szCs w:val="20"/>
        </w:rPr>
        <w:t>Personne habilitée à donner les renseignements :</w:t>
      </w:r>
    </w:p>
    <w:p w14:paraId="7FCDCC6C" w14:textId="77777777" w:rsidR="003F5C77" w:rsidRPr="009C1661" w:rsidRDefault="000A59B8">
      <w:pPr>
        <w:jc w:val="both"/>
        <w:rPr>
          <w:rFonts w:ascii="Arial" w:hAnsi="Arial" w:cs="Arial"/>
          <w:sz w:val="20"/>
          <w:szCs w:val="20"/>
        </w:rPr>
      </w:pPr>
      <w:r w:rsidRPr="009C1661">
        <w:rPr>
          <w:rFonts w:ascii="Arial" w:hAnsi="Arial" w:cs="Arial"/>
          <w:sz w:val="20"/>
          <w:szCs w:val="20"/>
        </w:rPr>
        <w:t>M</w:t>
      </w:r>
      <w:r w:rsidR="00CE6216" w:rsidRPr="009C1661">
        <w:rPr>
          <w:rFonts w:ascii="Arial" w:hAnsi="Arial" w:cs="Arial"/>
          <w:sz w:val="20"/>
          <w:szCs w:val="20"/>
        </w:rPr>
        <w:t>adame la Directrice</w:t>
      </w:r>
      <w:r w:rsidRPr="009C1661">
        <w:rPr>
          <w:rFonts w:ascii="Arial" w:hAnsi="Arial" w:cs="Arial"/>
          <w:sz w:val="20"/>
          <w:szCs w:val="20"/>
        </w:rPr>
        <w:t xml:space="preserve"> Général de la Caisse Primaire d’Assurance Maladie des Yvelines</w:t>
      </w:r>
    </w:p>
    <w:p w14:paraId="15283590" w14:textId="77777777" w:rsidR="003F5C77" w:rsidRPr="009C1661" w:rsidRDefault="000A59B8">
      <w:pPr>
        <w:jc w:val="both"/>
        <w:rPr>
          <w:rFonts w:ascii="Arial" w:hAnsi="Arial" w:cs="Arial"/>
          <w:sz w:val="20"/>
          <w:szCs w:val="20"/>
        </w:rPr>
      </w:pPr>
      <w:r w:rsidRPr="009C1661">
        <w:rPr>
          <w:rFonts w:ascii="Arial" w:hAnsi="Arial" w:cs="Arial"/>
          <w:sz w:val="20"/>
          <w:szCs w:val="20"/>
        </w:rPr>
        <w:t>92, Avenue de Paris - 78000 Versailles.</w:t>
      </w:r>
    </w:p>
    <w:p w14:paraId="429B7F33" w14:textId="77777777" w:rsidR="003F5C77" w:rsidRDefault="003F5C77">
      <w:pPr>
        <w:rPr>
          <w:rFonts w:ascii="Arial" w:hAnsi="Arial" w:cs="Arial"/>
          <w:sz w:val="16"/>
          <w:szCs w:val="16"/>
        </w:rPr>
      </w:pPr>
    </w:p>
    <w:p w14:paraId="626B8F9B" w14:textId="77777777" w:rsidR="003F5C77" w:rsidRDefault="003F5C77">
      <w:pPr>
        <w:rPr>
          <w:rFonts w:ascii="Arial" w:hAnsi="Arial" w:cs="Arial"/>
          <w:sz w:val="16"/>
          <w:szCs w:val="16"/>
        </w:rPr>
      </w:pPr>
    </w:p>
    <w:p w14:paraId="53712378" w14:textId="77777777" w:rsidR="003F5C77" w:rsidRDefault="003F5C77">
      <w:pPr>
        <w:rPr>
          <w:rFonts w:ascii="Arial" w:hAnsi="Arial" w:cs="Arial"/>
          <w:sz w:val="16"/>
          <w:szCs w:val="16"/>
        </w:rPr>
      </w:pPr>
    </w:p>
    <w:p w14:paraId="366A9D98" w14:textId="77777777" w:rsidR="003F5C77" w:rsidRDefault="000A59B8">
      <w:pPr>
        <w:rPr>
          <w:rFonts w:ascii="Arial" w:hAnsi="Arial" w:cs="Arial"/>
          <w:sz w:val="16"/>
          <w:szCs w:val="16"/>
        </w:rPr>
      </w:pPr>
      <w:r>
        <w:rPr>
          <w:rFonts w:ascii="Arial" w:hAnsi="Arial" w:cs="Arial"/>
          <w:b/>
          <w:sz w:val="22"/>
          <w:szCs w:val="22"/>
        </w:rPr>
        <w:t xml:space="preserve">Est acceptée la présente offre pour valoir Acte d’Engagement. </w:t>
      </w:r>
    </w:p>
    <w:p w14:paraId="332C9262" w14:textId="77777777" w:rsidR="003F5C77" w:rsidRDefault="003F5C77">
      <w:pPr>
        <w:rPr>
          <w:rFonts w:ascii="Arial" w:hAnsi="Arial" w:cs="Arial"/>
          <w:sz w:val="16"/>
          <w:szCs w:val="16"/>
        </w:rPr>
      </w:pPr>
    </w:p>
    <w:p w14:paraId="4FF87BFD" w14:textId="77777777" w:rsidR="003F5C77" w:rsidRDefault="003F5C77">
      <w:pPr>
        <w:rPr>
          <w:rFonts w:ascii="Arial" w:hAnsi="Arial" w:cs="Arial"/>
          <w:sz w:val="16"/>
          <w:szCs w:val="16"/>
        </w:rPr>
      </w:pPr>
    </w:p>
    <w:p w14:paraId="0AB97035" w14:textId="77777777" w:rsidR="003F5C77" w:rsidRDefault="003F5C77">
      <w:pPr>
        <w:rPr>
          <w:rFonts w:ascii="Arial" w:hAnsi="Arial" w:cs="Arial"/>
          <w:sz w:val="16"/>
          <w:szCs w:val="16"/>
        </w:rPr>
      </w:pPr>
    </w:p>
    <w:p w14:paraId="071245D3" w14:textId="77777777" w:rsidR="003F5C77" w:rsidRDefault="003F5C77">
      <w:pPr>
        <w:rPr>
          <w:rFonts w:ascii="Arial" w:hAnsi="Arial" w:cs="Arial"/>
          <w:sz w:val="16"/>
          <w:szCs w:val="16"/>
        </w:rPr>
      </w:pPr>
    </w:p>
    <w:p w14:paraId="630D5557" w14:textId="77777777" w:rsidR="003F5C77" w:rsidRDefault="000A59B8">
      <w:pPr>
        <w:pStyle w:val="Titre4"/>
        <w:tabs>
          <w:tab w:val="left" w:pos="4253"/>
        </w:tabs>
        <w:rPr>
          <w:rFonts w:ascii="Arial" w:hAnsi="Arial" w:cs="Arial"/>
          <w:sz w:val="16"/>
          <w:szCs w:val="16"/>
        </w:rPr>
      </w:pPr>
      <w:r>
        <w:rPr>
          <w:rFonts w:ascii="Arial" w:hAnsi="Arial" w:cs="Arial"/>
          <w:spacing w:val="0"/>
        </w:rPr>
        <w:t>A VERSAILLES</w:t>
      </w:r>
      <w:r>
        <w:rPr>
          <w:rFonts w:ascii="Arial" w:hAnsi="Arial" w:cs="Arial"/>
          <w:spacing w:val="0"/>
        </w:rPr>
        <w:tab/>
        <w:t>Le</w:t>
      </w:r>
    </w:p>
    <w:p w14:paraId="118FD276" w14:textId="77777777" w:rsidR="003F5C77" w:rsidRDefault="003F5C77">
      <w:pPr>
        <w:rPr>
          <w:rFonts w:ascii="Arial" w:hAnsi="Arial" w:cs="Arial"/>
          <w:sz w:val="16"/>
          <w:szCs w:val="16"/>
        </w:rPr>
      </w:pPr>
    </w:p>
    <w:p w14:paraId="5589A2E7" w14:textId="77777777" w:rsidR="003F5C77" w:rsidRDefault="003F5C77">
      <w:pPr>
        <w:rPr>
          <w:rFonts w:ascii="Arial" w:hAnsi="Arial" w:cs="Arial"/>
          <w:sz w:val="16"/>
          <w:szCs w:val="16"/>
        </w:rPr>
      </w:pPr>
    </w:p>
    <w:p w14:paraId="1C3B4DF0" w14:textId="77777777" w:rsidR="003F5C77" w:rsidRDefault="003F5C77">
      <w:pPr>
        <w:rPr>
          <w:rFonts w:ascii="Arial" w:hAnsi="Arial" w:cs="Arial"/>
          <w:sz w:val="16"/>
          <w:szCs w:val="16"/>
        </w:rPr>
      </w:pPr>
    </w:p>
    <w:p w14:paraId="2A29B7BF" w14:textId="77777777" w:rsidR="003F5C77" w:rsidRDefault="000A59B8">
      <w:pPr>
        <w:rPr>
          <w:rFonts w:ascii="Arial" w:hAnsi="Arial" w:cs="Arial"/>
          <w:sz w:val="16"/>
          <w:szCs w:val="16"/>
        </w:rPr>
      </w:pPr>
      <w:r>
        <w:rPr>
          <w:rFonts w:ascii="Arial" w:hAnsi="Arial" w:cs="Arial"/>
          <w:b/>
          <w:sz w:val="22"/>
        </w:rPr>
        <w:t>LE REPRESENTANT DU POUVOIR ADJUDICATEUR</w:t>
      </w:r>
    </w:p>
    <w:p w14:paraId="1D7ADFC6" w14:textId="77777777" w:rsidR="003F5C77" w:rsidRDefault="003F5C77">
      <w:pPr>
        <w:rPr>
          <w:rFonts w:ascii="Arial" w:hAnsi="Arial" w:cs="Arial"/>
          <w:sz w:val="16"/>
          <w:szCs w:val="16"/>
        </w:rPr>
      </w:pPr>
    </w:p>
    <w:p w14:paraId="0DE76A0D" w14:textId="77777777" w:rsidR="003F5C77" w:rsidRDefault="003F5C77">
      <w:pPr>
        <w:rPr>
          <w:rFonts w:ascii="Arial" w:hAnsi="Arial" w:cs="Arial"/>
          <w:sz w:val="16"/>
          <w:szCs w:val="16"/>
        </w:rPr>
      </w:pPr>
    </w:p>
    <w:p w14:paraId="01DC3444" w14:textId="77777777" w:rsidR="003F5C77" w:rsidRDefault="003F5C77">
      <w:pPr>
        <w:rPr>
          <w:rFonts w:ascii="Arial" w:hAnsi="Arial" w:cs="Arial"/>
          <w:sz w:val="16"/>
          <w:szCs w:val="16"/>
        </w:rPr>
      </w:pPr>
    </w:p>
    <w:p w14:paraId="77CDC960" w14:textId="77777777" w:rsidR="003F5C77" w:rsidRDefault="003F5C77">
      <w:pPr>
        <w:rPr>
          <w:rFonts w:ascii="Arial" w:hAnsi="Arial" w:cs="Arial"/>
          <w:sz w:val="16"/>
          <w:szCs w:val="16"/>
        </w:rPr>
      </w:pPr>
    </w:p>
    <w:p w14:paraId="2CB35C51" w14:textId="77777777" w:rsidR="003F5C77" w:rsidRDefault="003F5C77">
      <w:pPr>
        <w:rPr>
          <w:rFonts w:ascii="Arial" w:hAnsi="Arial" w:cs="Arial"/>
          <w:sz w:val="16"/>
          <w:szCs w:val="16"/>
        </w:rPr>
      </w:pPr>
    </w:p>
    <w:p w14:paraId="77E96451" w14:textId="77777777" w:rsidR="003F5C77" w:rsidRDefault="003F5C77">
      <w:pPr>
        <w:rPr>
          <w:rFonts w:ascii="Arial" w:hAnsi="Arial" w:cs="Arial"/>
          <w:sz w:val="16"/>
          <w:szCs w:val="16"/>
        </w:rPr>
      </w:pPr>
    </w:p>
    <w:p w14:paraId="4FBA6FE9" w14:textId="77777777" w:rsidR="003F5C77" w:rsidRDefault="003F5C77">
      <w:pPr>
        <w:rPr>
          <w:rFonts w:ascii="Arial" w:hAnsi="Arial" w:cs="Arial"/>
          <w:sz w:val="16"/>
          <w:szCs w:val="16"/>
        </w:rPr>
      </w:pPr>
    </w:p>
    <w:p w14:paraId="3E641A7B" w14:textId="77777777" w:rsidR="003F5C77" w:rsidRDefault="003F5C77">
      <w:pPr>
        <w:rPr>
          <w:rFonts w:ascii="Arial" w:hAnsi="Arial" w:cs="Arial"/>
          <w:sz w:val="16"/>
          <w:szCs w:val="16"/>
        </w:rPr>
      </w:pPr>
    </w:p>
    <w:p w14:paraId="2158BC8C" w14:textId="77777777" w:rsidR="003F5C77" w:rsidRDefault="003F5C77">
      <w:pPr>
        <w:rPr>
          <w:rFonts w:ascii="Arial" w:hAnsi="Arial" w:cs="Arial"/>
          <w:sz w:val="16"/>
          <w:szCs w:val="16"/>
        </w:rPr>
      </w:pPr>
    </w:p>
    <w:p w14:paraId="644614DC" w14:textId="77777777" w:rsidR="003F5C77" w:rsidRDefault="003F5C77">
      <w:pPr>
        <w:rPr>
          <w:rFonts w:ascii="Arial" w:hAnsi="Arial" w:cs="Arial"/>
          <w:sz w:val="16"/>
          <w:szCs w:val="16"/>
        </w:rPr>
      </w:pPr>
    </w:p>
    <w:p w14:paraId="6F9B1921" w14:textId="77777777" w:rsidR="003F5C77" w:rsidRDefault="003F5C77">
      <w:pPr>
        <w:rPr>
          <w:rFonts w:ascii="Arial" w:hAnsi="Arial" w:cs="Arial"/>
          <w:sz w:val="16"/>
          <w:szCs w:val="16"/>
        </w:rPr>
      </w:pPr>
    </w:p>
    <w:p w14:paraId="2C2005B2" w14:textId="77777777" w:rsidR="003F5C77" w:rsidRDefault="000A59B8">
      <w:pPr>
        <w:rPr>
          <w:rFonts w:ascii="Arial" w:hAnsi="Arial" w:cs="Arial"/>
          <w:sz w:val="16"/>
          <w:szCs w:val="16"/>
        </w:rPr>
      </w:pPr>
      <w:r>
        <w:rPr>
          <w:rFonts w:ascii="Arial" w:hAnsi="Arial" w:cs="Arial"/>
          <w:b/>
          <w:sz w:val="22"/>
        </w:rPr>
        <w:t>L’acceptation de l’offre a été notifiée au candidat le</w:t>
      </w:r>
      <w:r w:rsidR="00D146AB">
        <w:rPr>
          <w:rFonts w:ascii="Arial" w:hAnsi="Arial" w:cs="Arial"/>
          <w:b/>
          <w:sz w:val="22"/>
        </w:rPr>
        <w:t> :</w:t>
      </w:r>
    </w:p>
    <w:p w14:paraId="63873722" w14:textId="77777777" w:rsidR="003F5C77" w:rsidRDefault="003F5C77">
      <w:pPr>
        <w:rPr>
          <w:rFonts w:ascii="Arial" w:hAnsi="Arial" w:cs="Arial"/>
          <w:sz w:val="16"/>
          <w:szCs w:val="16"/>
        </w:rPr>
      </w:pPr>
    </w:p>
    <w:p w14:paraId="555AF967" w14:textId="77777777" w:rsidR="003F5C77" w:rsidRDefault="003F5C77">
      <w:pPr>
        <w:rPr>
          <w:rFonts w:ascii="Arial" w:hAnsi="Arial" w:cs="Arial"/>
          <w:sz w:val="16"/>
          <w:szCs w:val="16"/>
        </w:rPr>
      </w:pPr>
    </w:p>
    <w:p w14:paraId="1E1ECD65" w14:textId="77777777" w:rsidR="003F5C77" w:rsidRDefault="003F5C77">
      <w:pPr>
        <w:rPr>
          <w:rFonts w:ascii="Arial" w:hAnsi="Arial" w:cs="Arial"/>
          <w:sz w:val="16"/>
          <w:szCs w:val="16"/>
        </w:rPr>
      </w:pPr>
    </w:p>
    <w:p w14:paraId="1EBA6187" w14:textId="77777777" w:rsidR="003F5C77" w:rsidRDefault="003F5C77">
      <w:pPr>
        <w:tabs>
          <w:tab w:val="left" w:pos="4680"/>
        </w:tabs>
        <w:jc w:val="both"/>
        <w:rPr>
          <w:rFonts w:ascii="Arial" w:hAnsi="Arial" w:cs="Arial"/>
          <w:sz w:val="16"/>
          <w:szCs w:val="16"/>
        </w:rPr>
      </w:pPr>
    </w:p>
    <w:p w14:paraId="6F3C369B" w14:textId="77777777" w:rsidR="003F5C77" w:rsidRDefault="003F5C77">
      <w:pPr>
        <w:jc w:val="center"/>
      </w:pPr>
    </w:p>
    <w:sectPr w:rsidR="003F5C77">
      <w:footerReference w:type="default" r:id="rId9"/>
      <w:pgSz w:w="11906" w:h="16838"/>
      <w:pgMar w:top="1077" w:right="1418" w:bottom="1259" w:left="1418" w:header="720" w:footer="285"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A6C10" w14:textId="77777777" w:rsidR="00CE6216" w:rsidRDefault="00CE6216">
      <w:r>
        <w:separator/>
      </w:r>
    </w:p>
  </w:endnote>
  <w:endnote w:type="continuationSeparator" w:id="0">
    <w:p w14:paraId="7C54B2D9" w14:textId="77777777" w:rsidR="00CE6216" w:rsidRDefault="00CE6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riplexLightLining">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BA6C7" w14:textId="5CC020C7" w:rsidR="00CE6216" w:rsidRDefault="00A708FD">
    <w:pPr>
      <w:pStyle w:val="Pieddepage"/>
      <w:pBdr>
        <w:top w:val="single" w:sz="8" w:space="1" w:color="000000"/>
      </w:pBdr>
      <w:tabs>
        <w:tab w:val="clear" w:pos="4536"/>
      </w:tabs>
    </w:pPr>
    <w:r w:rsidRPr="0035017A">
      <w:rPr>
        <w:rFonts w:ascii="Arial" w:hAnsi="Arial" w:cs="Arial"/>
        <w:b/>
        <w:i/>
        <w:sz w:val="18"/>
        <w:szCs w:val="18"/>
      </w:rPr>
      <w:t xml:space="preserve">CONSULTATION N° </w:t>
    </w:r>
    <w:r w:rsidR="00ED1E77" w:rsidRPr="00ED1E77">
      <w:rPr>
        <w:rFonts w:ascii="Arial" w:hAnsi="Arial" w:cs="Arial"/>
        <w:b/>
        <w:i/>
        <w:sz w:val="18"/>
        <w:szCs w:val="18"/>
      </w:rPr>
      <w:t>2025.78.1.2.1.031.00.00.00</w:t>
    </w:r>
    <w:r w:rsidR="00CE6216">
      <w:tab/>
      <w:t xml:space="preserve">Page </w:t>
    </w:r>
    <w:r w:rsidR="00CE6216">
      <w:fldChar w:fldCharType="begin"/>
    </w:r>
    <w:r w:rsidR="00CE6216">
      <w:instrText xml:space="preserve"> PAGE </w:instrText>
    </w:r>
    <w:r w:rsidR="00CE6216">
      <w:fldChar w:fldCharType="separate"/>
    </w:r>
    <w:r w:rsidR="007D5299">
      <w:rPr>
        <w:noProof/>
      </w:rPr>
      <w:t>2</w:t>
    </w:r>
    <w:r w:rsidR="00CE6216">
      <w:fldChar w:fldCharType="end"/>
    </w:r>
    <w:r w:rsidR="00CE6216">
      <w:t xml:space="preserve"> sur </w:t>
    </w:r>
    <w:fldSimple w:instr=" NUMPAGES \*Arabic ">
      <w:r w:rsidR="007D5299">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DAB06" w14:textId="77777777" w:rsidR="00CE6216" w:rsidRDefault="00CE6216">
      <w:r>
        <w:separator/>
      </w:r>
    </w:p>
  </w:footnote>
  <w:footnote w:type="continuationSeparator" w:id="0">
    <w:p w14:paraId="1021362C" w14:textId="77777777" w:rsidR="00CE6216" w:rsidRDefault="00CE6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923"/>
      <w:numFmt w:val="bullet"/>
      <w:lvlText w:val=""/>
      <w:lvlJc w:val="left"/>
      <w:pPr>
        <w:tabs>
          <w:tab w:val="num" w:pos="927"/>
        </w:tabs>
        <w:ind w:left="927" w:hanging="360"/>
      </w:pPr>
      <w:rPr>
        <w:rFonts w:ascii="Wingdings" w:hAnsi="Wingdings" w:cs="Wingdings" w:hint="default"/>
      </w:rPr>
    </w:lvl>
  </w:abstractNum>
  <w:abstractNum w:abstractNumId="2" w15:restartNumberingAfterBreak="0">
    <w:nsid w:val="00000003"/>
    <w:multiLevelType w:val="singleLevel"/>
    <w:tmpl w:val="00000003"/>
    <w:name w:val="WW8Num10"/>
    <w:lvl w:ilvl="0">
      <w:start w:val="923"/>
      <w:numFmt w:val="bullet"/>
      <w:lvlText w:val=""/>
      <w:lvlJc w:val="left"/>
      <w:pPr>
        <w:tabs>
          <w:tab w:val="num" w:pos="927"/>
        </w:tabs>
        <w:ind w:left="927" w:hanging="360"/>
      </w:pPr>
      <w:rPr>
        <w:rFonts w:ascii="Wingdings" w:hAnsi="Wingdings" w:cs="Wingdings" w:hint="default"/>
      </w:r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4" w15:restartNumberingAfterBreak="0">
    <w:nsid w:val="00000005"/>
    <w:multiLevelType w:val="singleLevel"/>
    <w:tmpl w:val="00000005"/>
    <w:name w:val="WW8Num1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5" w15:restartNumberingAfterBreak="0">
    <w:nsid w:val="00000006"/>
    <w:multiLevelType w:val="singleLevel"/>
    <w:tmpl w:val="00000006"/>
    <w:name w:val="WW8Num18"/>
    <w:lvl w:ilvl="0">
      <w:start w:val="13"/>
      <w:numFmt w:val="bullet"/>
      <w:pStyle w:val="Enumration"/>
      <w:lvlText w:val="-"/>
      <w:lvlJc w:val="left"/>
      <w:pPr>
        <w:tabs>
          <w:tab w:val="num" w:pos="0"/>
        </w:tabs>
        <w:ind w:left="1069" w:hanging="360"/>
      </w:pPr>
      <w:rPr>
        <w:rFonts w:ascii="Times New Roman" w:hAnsi="Times New Roman" w:cs="Times New Roman" w:hint="default"/>
        <w:color w:val="auto"/>
        <w:sz w:val="24"/>
      </w:rPr>
    </w:lvl>
  </w:abstractNum>
  <w:abstractNum w:abstractNumId="6" w15:restartNumberingAfterBreak="0">
    <w:nsid w:val="00000007"/>
    <w:multiLevelType w:val="singleLevel"/>
    <w:tmpl w:val="00000007"/>
    <w:name w:val="WW8Num21"/>
    <w:lvl w:ilvl="0">
      <w:start w:val="1"/>
      <w:numFmt w:val="decimal"/>
      <w:lvlText w:val="%1-"/>
      <w:lvlJc w:val="left"/>
      <w:pPr>
        <w:tabs>
          <w:tab w:val="num" w:pos="720"/>
        </w:tabs>
        <w:ind w:left="720" w:hanging="360"/>
      </w:pPr>
      <w:rPr>
        <w:rFonts w:ascii="Arial" w:hAnsi="Arial" w:cs="Arial" w:hint="default"/>
        <w:b/>
        <w:sz w:val="22"/>
        <w:szCs w:val="22"/>
      </w:rPr>
    </w:lvl>
  </w:abstractNum>
  <w:abstractNum w:abstractNumId="7" w15:restartNumberingAfterBreak="0">
    <w:nsid w:val="7EBA014B"/>
    <w:multiLevelType w:val="hybridMultilevel"/>
    <w:tmpl w:val="0E8EBAAA"/>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99B"/>
    <w:rsid w:val="0002199C"/>
    <w:rsid w:val="000227D2"/>
    <w:rsid w:val="0005539F"/>
    <w:rsid w:val="0006115E"/>
    <w:rsid w:val="0006447B"/>
    <w:rsid w:val="0008600F"/>
    <w:rsid w:val="00094FFC"/>
    <w:rsid w:val="000A59B8"/>
    <w:rsid w:val="0018416A"/>
    <w:rsid w:val="001A190B"/>
    <w:rsid w:val="001A30C7"/>
    <w:rsid w:val="001A6E10"/>
    <w:rsid w:val="001F5A7A"/>
    <w:rsid w:val="00252592"/>
    <w:rsid w:val="00267149"/>
    <w:rsid w:val="00282F60"/>
    <w:rsid w:val="003142CB"/>
    <w:rsid w:val="0035017A"/>
    <w:rsid w:val="00350F85"/>
    <w:rsid w:val="0036720F"/>
    <w:rsid w:val="0037469F"/>
    <w:rsid w:val="00376C5F"/>
    <w:rsid w:val="00392F84"/>
    <w:rsid w:val="003C534A"/>
    <w:rsid w:val="003D2639"/>
    <w:rsid w:val="003F5C77"/>
    <w:rsid w:val="003F745B"/>
    <w:rsid w:val="0042129E"/>
    <w:rsid w:val="0049153E"/>
    <w:rsid w:val="004E23A3"/>
    <w:rsid w:val="005C4844"/>
    <w:rsid w:val="005E6B80"/>
    <w:rsid w:val="00606910"/>
    <w:rsid w:val="0061142B"/>
    <w:rsid w:val="00611505"/>
    <w:rsid w:val="006A3650"/>
    <w:rsid w:val="0076169F"/>
    <w:rsid w:val="00761B5A"/>
    <w:rsid w:val="00782603"/>
    <w:rsid w:val="007D5299"/>
    <w:rsid w:val="007E2AF1"/>
    <w:rsid w:val="00805E58"/>
    <w:rsid w:val="008251CB"/>
    <w:rsid w:val="00831926"/>
    <w:rsid w:val="008332DC"/>
    <w:rsid w:val="00855D22"/>
    <w:rsid w:val="00893ADF"/>
    <w:rsid w:val="008B0039"/>
    <w:rsid w:val="008C749F"/>
    <w:rsid w:val="008D0A19"/>
    <w:rsid w:val="008D19FF"/>
    <w:rsid w:val="00900278"/>
    <w:rsid w:val="00916E11"/>
    <w:rsid w:val="00924893"/>
    <w:rsid w:val="009412E5"/>
    <w:rsid w:val="00944174"/>
    <w:rsid w:val="00957968"/>
    <w:rsid w:val="009C1661"/>
    <w:rsid w:val="00A06022"/>
    <w:rsid w:val="00A30109"/>
    <w:rsid w:val="00A33035"/>
    <w:rsid w:val="00A60B7F"/>
    <w:rsid w:val="00A62577"/>
    <w:rsid w:val="00A708FD"/>
    <w:rsid w:val="00A756C3"/>
    <w:rsid w:val="00AA32BB"/>
    <w:rsid w:val="00AA4EE3"/>
    <w:rsid w:val="00AC7D3B"/>
    <w:rsid w:val="00AF099B"/>
    <w:rsid w:val="00B43B8A"/>
    <w:rsid w:val="00B81658"/>
    <w:rsid w:val="00BD494D"/>
    <w:rsid w:val="00C33A93"/>
    <w:rsid w:val="00C533F6"/>
    <w:rsid w:val="00C63DDB"/>
    <w:rsid w:val="00CD1550"/>
    <w:rsid w:val="00CE6216"/>
    <w:rsid w:val="00D146AB"/>
    <w:rsid w:val="00D43F6E"/>
    <w:rsid w:val="00D55AB0"/>
    <w:rsid w:val="00D724D6"/>
    <w:rsid w:val="00D84252"/>
    <w:rsid w:val="00DB4A15"/>
    <w:rsid w:val="00DB73FE"/>
    <w:rsid w:val="00DE4299"/>
    <w:rsid w:val="00E13542"/>
    <w:rsid w:val="00E531A4"/>
    <w:rsid w:val="00EB7D8C"/>
    <w:rsid w:val="00ED15AB"/>
    <w:rsid w:val="00ED1E77"/>
    <w:rsid w:val="00F03FDD"/>
    <w:rsid w:val="00F35B9A"/>
    <w:rsid w:val="00F42647"/>
    <w:rsid w:val="00F725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colormenu v:ext="edit" fillcolor="none [4]" strokecolor="none [1]" shadowcolor="none [2]"/>
    </o:shapedefaults>
    <o:shapelayout v:ext="edit">
      <o:idmap v:ext="edit" data="1"/>
    </o:shapelayout>
  </w:shapeDefaults>
  <w:doNotEmbedSmartTags/>
  <w:decimalSymbol w:val=","/>
  <w:listSeparator w:val=";"/>
  <w14:docId w14:val="6F74D58E"/>
  <w15:docId w15:val="{0FDD6965-1B3A-429F-BC92-F693D23E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kern w:val="1"/>
      <w:sz w:val="24"/>
      <w:szCs w:val="24"/>
      <w:lang w:eastAsia="ar-SA"/>
    </w:rPr>
  </w:style>
  <w:style w:type="paragraph" w:styleId="Titre1">
    <w:name w:val="heading 1"/>
    <w:basedOn w:val="Normal"/>
    <w:next w:val="Normal"/>
    <w:qFormat/>
    <w:pPr>
      <w:keepNext/>
      <w:numPr>
        <w:numId w:val="1"/>
      </w:numPr>
      <w:jc w:val="center"/>
      <w:outlineLvl w:val="0"/>
    </w:pPr>
    <w:rPr>
      <w:rFonts w:ascii="Arial" w:hAnsi="Arial" w:cs="Arial"/>
      <w:b/>
      <w:sz w:val="18"/>
      <w:szCs w:val="20"/>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outlineLvl w:val="3"/>
    </w:pPr>
    <w:rPr>
      <w:rFonts w:ascii="Arial Black" w:hAnsi="Arial Black" w:cs="Arial Black"/>
      <w:b/>
      <w:spacing w:val="20"/>
      <w:sz w:val="22"/>
      <w:szCs w:val="20"/>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Wingdings" w:hAnsi="Wingdings" w:cs="Wingdings" w:hint="default"/>
      <w:color w:val="auto"/>
    </w:rPr>
  </w:style>
  <w:style w:type="character" w:customStyle="1" w:styleId="WW8Num2z0">
    <w:name w:val="WW8Num2z0"/>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color w:val="FFFF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FFFF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rPr>
  </w:style>
  <w:style w:type="character" w:customStyle="1" w:styleId="WW8Num6z1">
    <w:name w:val="WW8Num6z1"/>
    <w:rPr>
      <w:rFonts w:ascii="Symbol" w:hAnsi="Symbol" w:cs="Symbol" w:hint="default"/>
    </w:rPr>
  </w:style>
  <w:style w:type="character" w:customStyle="1" w:styleId="WW8Num6z4">
    <w:name w:val="WW8Num6z4"/>
    <w:rPr>
      <w:rFonts w:ascii="Courier New" w:hAnsi="Courier New" w:cs="Courier New" w:hint="default"/>
    </w:rPr>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ascii="Arial" w:eastAsia="Times New Roman" w:hAnsi="Arial" w:cs="Arial" w:hint="default"/>
      <w:sz w:val="22"/>
      <w:szCs w:val="22"/>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sz w:val="22"/>
      <w:szCs w:val="22"/>
    </w:rPr>
  </w:style>
  <w:style w:type="character" w:customStyle="1" w:styleId="WW8Num9z3">
    <w:name w:val="WW8Num9z3"/>
    <w:rPr>
      <w:rFonts w:ascii="Symbol" w:hAnsi="Symbol" w:cs="Symbol" w:hint="default"/>
    </w:rPr>
  </w:style>
  <w:style w:type="character" w:customStyle="1" w:styleId="WW8Num9z5">
    <w:name w:val="WW8Num9z5"/>
    <w:rPr>
      <w:rFonts w:ascii="Wingdings" w:hAnsi="Wingdings" w:cs="Wingdings" w:hint="default"/>
    </w:rPr>
  </w:style>
  <w:style w:type="character" w:customStyle="1" w:styleId="WW8Num10z0">
    <w:name w:val="WW8Num10z0"/>
    <w:rPr>
      <w:rFonts w:ascii="Wingdings" w:hAnsi="Wingdings" w:cs="Wingdings" w:hint="default"/>
    </w:rPr>
  </w:style>
  <w:style w:type="character" w:customStyle="1" w:styleId="WW8Num11z0">
    <w:name w:val="WW8Num11z0"/>
    <w:rPr>
      <w:rFonts w:ascii="Symbol" w:hAnsi="Symbol" w:cs="Symbol" w:hint="default"/>
      <w:sz w:val="22"/>
      <w:szCs w:val="22"/>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rPr>
  </w:style>
  <w:style w:type="character" w:customStyle="1" w:styleId="WW8Num14z0">
    <w:name w:val="WW8Num14z0"/>
    <w:rPr>
      <w:rFonts w:ascii="Wingdings" w:hAnsi="Wingdings" w:cs="Wingdings" w:hint="default"/>
    </w:rPr>
  </w:style>
  <w:style w:type="character" w:customStyle="1" w:styleId="WW8Num15z0">
    <w:name w:val="WW8Num15z0"/>
    <w:rPr>
      <w:rFonts w:ascii="Symbol" w:hAnsi="Symbol" w:cs="Symbol" w:hint="default"/>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Wingdings" w:hAnsi="Wingdings" w:cs="Wingdings" w:hint="default"/>
    </w:rPr>
  </w:style>
  <w:style w:type="character" w:customStyle="1" w:styleId="WW8Num17z0">
    <w:name w:val="WW8Num17z0"/>
    <w:rPr>
      <w:rFonts w:ascii="Wingdings" w:hAnsi="Wingdings" w:cs="Wingdings" w:hint="default"/>
    </w:rPr>
  </w:style>
  <w:style w:type="character" w:customStyle="1" w:styleId="WW8Num18z0">
    <w:name w:val="WW8Num18z0"/>
    <w:rPr>
      <w:rFonts w:ascii="Times New Roman" w:eastAsia="Times New Roman" w:hAnsi="Times New Roman" w:cs="Times New Roman" w:hint="default"/>
      <w:color w:val="auto"/>
      <w:sz w:val="24"/>
    </w:rPr>
  </w:style>
  <w:style w:type="character" w:customStyle="1" w:styleId="WW8Num19z0">
    <w:name w:val="WW8Num19z0"/>
    <w:rPr>
      <w:rFonts w:ascii="Wingdings" w:hAnsi="Wingdings" w:cs="Wingdings" w:hint="default"/>
    </w:rPr>
  </w:style>
  <w:style w:type="character" w:customStyle="1" w:styleId="WW8Num20z0">
    <w:name w:val="WW8Num20z0"/>
    <w:rPr>
      <w:rFonts w:ascii="Wingdings" w:hAnsi="Wingdings" w:cs="Wingdings" w:hint="default"/>
    </w:rPr>
  </w:style>
  <w:style w:type="character" w:customStyle="1" w:styleId="WW8Num21z0">
    <w:name w:val="WW8Num21z0"/>
    <w:rPr>
      <w:rFonts w:ascii="Arial" w:hAnsi="Arial" w:cs="Arial" w:hint="default"/>
      <w:b/>
      <w:sz w:val="22"/>
      <w:szCs w:val="22"/>
    </w:rPr>
  </w:style>
  <w:style w:type="character" w:customStyle="1" w:styleId="WW8Num21z1">
    <w:name w:val="WW8Num21z1"/>
    <w:rPr>
      <w:rFonts w:ascii="Times New Roman" w:eastAsia="Times New Roman" w:hAnsi="Times New Roman" w:cs="Times New Roman"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color w:val="FFFFFF"/>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Policepardfaut1">
    <w:name w:val="Police par défaut1"/>
  </w:style>
  <w:style w:type="character" w:customStyle="1" w:styleId="Marquedecommentaire1">
    <w:name w:val="Marque de commentaire1"/>
    <w:rPr>
      <w:sz w:val="16"/>
      <w:szCs w:val="16"/>
    </w:rPr>
  </w:style>
  <w:style w:type="character" w:styleId="Accentuation">
    <w:name w:val="Emphasis"/>
    <w:qFormat/>
    <w:rPr>
      <w:b/>
      <w:bCs/>
      <w:i w:val="0"/>
      <w:iCs w:val="0"/>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arCar1">
    <w:name w:val="Car Car1"/>
    <w:basedOn w:val="Normal"/>
    <w:pPr>
      <w:widowControl w:val="0"/>
      <w:spacing w:before="400" w:after="320" w:line="240" w:lineRule="exact"/>
      <w:jc w:val="both"/>
      <w:textAlignment w:val="baseline"/>
    </w:pPr>
    <w:rPr>
      <w:rFonts w:ascii="Arial" w:hAnsi="Arial" w:cs="Arial"/>
      <w:sz w:val="20"/>
      <w:szCs w:val="20"/>
    </w:rPr>
  </w:style>
  <w:style w:type="paragraph" w:styleId="Retraitcorpsdetexte">
    <w:name w:val="Body Text Indent"/>
    <w:basedOn w:val="Normal"/>
    <w:pPr>
      <w:ind w:left="567"/>
      <w:jc w:val="both"/>
    </w:pPr>
    <w:rPr>
      <w:rFonts w:ascii="Arial" w:hAnsi="Arial" w:cs="Arial"/>
      <w:sz w:val="18"/>
      <w:szCs w:val="20"/>
    </w:rPr>
  </w:style>
  <w:style w:type="paragraph" w:styleId="Textedebulles">
    <w:name w:val="Balloon Text"/>
    <w:basedOn w:val="Normal"/>
    <w:rPr>
      <w:rFonts w:ascii="Tahoma" w:hAnsi="Tahoma" w:cs="Tahoma"/>
      <w:sz w:val="16"/>
      <w:szCs w:val="16"/>
    </w:rPr>
  </w:style>
  <w:style w:type="paragraph" w:customStyle="1" w:styleId="CarCar">
    <w:name w:val="Car Car"/>
    <w:basedOn w:val="Normal"/>
    <w:pPr>
      <w:widowControl w:val="0"/>
      <w:spacing w:before="400" w:after="320" w:line="240" w:lineRule="exact"/>
      <w:jc w:val="both"/>
      <w:textAlignment w:val="baseline"/>
    </w:pPr>
    <w:rPr>
      <w:rFonts w:ascii="Arial" w:hAnsi="Arial" w:cs="Arial"/>
      <w:sz w:val="20"/>
      <w:szCs w:val="20"/>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Enumration">
    <w:name w:val="Enumération"/>
    <w:basedOn w:val="Normal"/>
    <w:pPr>
      <w:numPr>
        <w:numId w:val="6"/>
      </w:numPr>
      <w:jc w:val="both"/>
    </w:pPr>
    <w:rPr>
      <w:rFonts w:ascii="TriplexLightLining" w:hAnsi="TriplexLightLining" w:cs="Tahoma"/>
      <w:sz w:val="20"/>
      <w:szCs w:val="20"/>
    </w:rPr>
  </w:style>
  <w:style w:type="paragraph" w:customStyle="1" w:styleId="CarCar1CarCarCarCarCarCar">
    <w:name w:val="Car Car1 Car Car Car Car Car Car"/>
    <w:basedOn w:val="Normal"/>
    <w:pPr>
      <w:widowControl w:val="0"/>
      <w:spacing w:before="400" w:after="320" w:line="240" w:lineRule="exact"/>
      <w:ind w:firstLine="540"/>
      <w:jc w:val="both"/>
      <w:textAlignment w:val="baseline"/>
    </w:pPr>
    <w:rPr>
      <w:rFonts w:ascii="Arial" w:hAnsi="Arial" w:cs="Arial"/>
      <w:sz w:val="20"/>
      <w:szCs w:val="20"/>
    </w:rPr>
  </w:style>
  <w:style w:type="paragraph" w:customStyle="1" w:styleId="CarCar2">
    <w:name w:val="Car Car2"/>
    <w:basedOn w:val="Normal"/>
    <w:pPr>
      <w:spacing w:after="160" w:line="240" w:lineRule="exact"/>
      <w:jc w:val="both"/>
    </w:pPr>
    <w:rPr>
      <w:rFonts w:ascii="Arial" w:hAnsi="Arial" w:cs="Arial"/>
      <w:i/>
      <w:color w:val="333333"/>
      <w:sz w:val="20"/>
      <w:szCs w:val="20"/>
      <w:lang w:val="en-U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uiPriority w:val="59"/>
    <w:rsid w:val="00BD4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533F6"/>
    <w:pPr>
      <w:ind w:left="720"/>
      <w:contextualSpacing/>
    </w:pPr>
  </w:style>
  <w:style w:type="character" w:styleId="Marquedecommentaire">
    <w:name w:val="annotation reference"/>
    <w:basedOn w:val="Policepardfaut"/>
    <w:uiPriority w:val="99"/>
    <w:semiHidden/>
    <w:unhideWhenUsed/>
    <w:rsid w:val="007E2AF1"/>
    <w:rPr>
      <w:rFonts w:cs="Times New Roman"/>
      <w:sz w:val="16"/>
    </w:rPr>
  </w:style>
  <w:style w:type="paragraph" w:styleId="Commentaire">
    <w:name w:val="annotation text"/>
    <w:basedOn w:val="Normal"/>
    <w:link w:val="CommentaireCar"/>
    <w:uiPriority w:val="99"/>
    <w:semiHidden/>
    <w:unhideWhenUsed/>
    <w:rsid w:val="007E2AF1"/>
    <w:rPr>
      <w:rFonts w:eastAsiaTheme="minorEastAsia"/>
      <w:sz w:val="20"/>
      <w:szCs w:val="20"/>
    </w:rPr>
  </w:style>
  <w:style w:type="character" w:customStyle="1" w:styleId="CommentaireCar">
    <w:name w:val="Commentaire Car"/>
    <w:basedOn w:val="Policepardfaut"/>
    <w:link w:val="Commentaire"/>
    <w:uiPriority w:val="99"/>
    <w:semiHidden/>
    <w:rsid w:val="007E2AF1"/>
    <w:rPr>
      <w:rFonts w:eastAsiaTheme="minorEastAsi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8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B23C5-26AC-4C4C-8AA3-B848F513A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7</Pages>
  <Words>1659</Words>
  <Characters>9129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Administrateur</dc:creator>
  <cp:lastModifiedBy>IVIC VELIZAR (CPAM YVELINES)</cp:lastModifiedBy>
  <cp:revision>80</cp:revision>
  <cp:lastPrinted>2017-05-17T07:16:00Z</cp:lastPrinted>
  <dcterms:created xsi:type="dcterms:W3CDTF">2020-07-27T15:32:00Z</dcterms:created>
  <dcterms:modified xsi:type="dcterms:W3CDTF">2025-10-30T15:00:00Z</dcterms:modified>
</cp:coreProperties>
</file>